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46C5E" w:rsidRPr="00705D48" w:rsidRDefault="003928DE" w:rsidP="00285BD8">
      <w:pPr>
        <w:spacing w:after="0"/>
        <w:jc w:val="left"/>
        <w:rPr>
          <w:rFonts w:ascii="Verdana" w:hAnsi="Verdana" w:cs="Arial"/>
          <w:b/>
          <w:smallCaps/>
          <w:sz w:val="20"/>
          <w:lang w:val="el-GR"/>
        </w:rPr>
      </w:pPr>
      <w:r>
        <w:rPr>
          <w:rFonts w:ascii="Verdana" w:hAnsi="Verdana" w:cs="Arial"/>
          <w:b/>
          <w:smallCaps/>
          <w:noProof/>
          <w:sz w:val="20"/>
          <w:lang w:val="el-GR" w:eastAsia="el-GR"/>
        </w:rPr>
        <w:pict>
          <v:group id="_x0000_s1063" style="position:absolute;margin-left:-30.9pt;margin-top:-30.7pt;width:513pt;height:78.15pt;z-index:251658240" coordorigin="1152,2745" coordsize="10260,1563">
            <v:line id="_x0000_s1064" style="position:absolute;mso-wrap-edited:f" from="1332,4308" to="11412,4308" wrapcoords="-64 0 -64 0 21632 0 21632 0 -64 0" strokecolor="#669"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5" type="#_x0000_t75" style="position:absolute;left:5652;top:2745;width:760;height:760;mso-wrap-edited:f" wrapcoords="7200 1350 4950 2250 450 7200 1350 15750 1800 16200 6750 19800 7650 19800 13050 19800 13950 19800 18900 16200 19350 15750 21150 7650 15750 2250 13500 1350 7200 1350" strokecolor="#f90">
              <v:imagedata r:id="rId8" o:title=""/>
            </v:shape>
            <v:shape id="_x0000_s1066" type="#_x0000_t75" style="position:absolute;left:1152;top:3105;width:4178;height:836;mso-wrap-edited:f" wrapcoords="1391 4075 1064 5298 900 8151 900 17117 20536 17117 20700 10596 20618 4891 20536 4075 1391 4075">
              <v:imagedata r:id="rId9" o:title="Logo_EAPM"/>
            </v:shape>
            <v:shapetype id="_x0000_t202" coordsize="21600,21600" o:spt="202" path="m,l,21600r21600,l21600,xe">
              <v:stroke joinstyle="miter"/>
              <v:path gradientshapeok="t" o:connecttype="rect"/>
            </v:shapetype>
            <v:shape id="_x0000_s1067" type="#_x0000_t202" style="position:absolute;left:5292;top:3465;width:1519;height:713;mso-wrap-edited:f" wrapcoords="-225 0 -225 21046 21600 21046 21600 0 -225 0" stroked="f">
              <v:textbox style="mso-next-textbox:#_x0000_s1067">
                <w:txbxContent>
                  <w:p w:rsidR="00FF70A5" w:rsidRPr="00DF29C2" w:rsidRDefault="00FF70A5" w:rsidP="00FF70A5">
                    <w:pPr>
                      <w:spacing w:after="0" w:line="360" w:lineRule="auto"/>
                      <w:jc w:val="center"/>
                      <w:rPr>
                        <w:rFonts w:ascii="Verdana" w:hAnsi="Verdana"/>
                        <w:b/>
                        <w:color w:val="006699"/>
                        <w:sz w:val="12"/>
                        <w:szCs w:val="12"/>
                      </w:rPr>
                    </w:pPr>
                    <w:r w:rsidRPr="00DF29C2">
                      <w:rPr>
                        <w:rFonts w:ascii="Verdana" w:hAnsi="Verdana"/>
                        <w:b/>
                        <w:color w:val="006699"/>
                        <w:sz w:val="12"/>
                        <w:szCs w:val="12"/>
                      </w:rPr>
                      <w:t>ΑΡΙΣΤΟΤΕΛΕΙΟ</w:t>
                    </w:r>
                  </w:p>
                  <w:p w:rsidR="00FF70A5" w:rsidRPr="00DF29C2" w:rsidRDefault="00FF70A5" w:rsidP="00FF70A5">
                    <w:pPr>
                      <w:spacing w:after="0" w:line="360" w:lineRule="auto"/>
                      <w:jc w:val="center"/>
                      <w:rPr>
                        <w:rFonts w:ascii="Verdana" w:hAnsi="Verdana"/>
                        <w:b/>
                        <w:color w:val="006699"/>
                        <w:sz w:val="12"/>
                        <w:szCs w:val="12"/>
                      </w:rPr>
                    </w:pPr>
                    <w:r w:rsidRPr="00DF29C2">
                      <w:rPr>
                        <w:rFonts w:ascii="Verdana" w:hAnsi="Verdana"/>
                        <w:b/>
                        <w:color w:val="006699"/>
                        <w:sz w:val="12"/>
                        <w:szCs w:val="12"/>
                      </w:rPr>
                      <w:t>ΠΑΝΕΠΙΣΤΗΜΙΟ</w:t>
                    </w:r>
                  </w:p>
                  <w:p w:rsidR="00FF70A5" w:rsidRPr="00DF29C2" w:rsidRDefault="00FF70A5" w:rsidP="00FF70A5">
                    <w:pPr>
                      <w:spacing w:after="0" w:line="360" w:lineRule="auto"/>
                      <w:jc w:val="center"/>
                      <w:rPr>
                        <w:rFonts w:ascii="Verdana" w:hAnsi="Verdana"/>
                        <w:b/>
                        <w:color w:val="006699"/>
                        <w:sz w:val="12"/>
                        <w:szCs w:val="12"/>
                      </w:rPr>
                    </w:pPr>
                    <w:r w:rsidRPr="00DF29C2">
                      <w:rPr>
                        <w:rFonts w:ascii="Verdana" w:hAnsi="Verdana"/>
                        <w:b/>
                        <w:color w:val="006699"/>
                        <w:sz w:val="12"/>
                        <w:szCs w:val="12"/>
                      </w:rPr>
                      <w:t>ΘΕΣΣΑΛΟΝΙΚΗΣ</w:t>
                    </w:r>
                  </w:p>
                  <w:p w:rsidR="00FF70A5" w:rsidRPr="00E92C3D" w:rsidRDefault="00FF70A5" w:rsidP="00FF70A5">
                    <w:pPr>
                      <w:spacing w:line="360" w:lineRule="auto"/>
                      <w:jc w:val="center"/>
                      <w:rPr>
                        <w:rFonts w:ascii="Verdana" w:hAnsi="Verdana"/>
                        <w:b/>
                        <w:color w:val="006699"/>
                        <w:sz w:val="11"/>
                        <w:szCs w:val="11"/>
                      </w:rPr>
                    </w:pPr>
                  </w:p>
                </w:txbxContent>
              </v:textbox>
            </v:shape>
            <v:shape id="_x0000_s1068" type="#_x0000_t75" style="position:absolute;left:6870;top:3042;width:4542;height:1124;mso-position-horizontal-relative:margin;mso-position-vertical-relative:margin">
              <v:imagedata r:id="rId10" o:title="Logo ΕΠΕΕΔΒΜ-2013"/>
            </v:shape>
          </v:group>
          <o:OLEObject Type="Embed" ProgID="MSPhotoEd.3" ShapeID="_x0000_s1065" DrawAspect="Content" ObjectID="_1460580735" r:id="rId11"/>
        </w:pict>
      </w:r>
    </w:p>
    <w:p w:rsidR="00D46C5E" w:rsidRPr="00705D48" w:rsidRDefault="00D46C5E" w:rsidP="00285BD8">
      <w:pPr>
        <w:pStyle w:val="af7"/>
        <w:spacing w:after="0"/>
        <w:jc w:val="both"/>
        <w:rPr>
          <w:rFonts w:ascii="Verdana" w:hAnsi="Verdana"/>
          <w:szCs w:val="20"/>
          <w:lang w:val="el-GR"/>
        </w:rPr>
      </w:pPr>
    </w:p>
    <w:p w:rsidR="00285BD8" w:rsidRPr="00705D48" w:rsidRDefault="00285BD8" w:rsidP="00285BD8">
      <w:pPr>
        <w:pStyle w:val="ad"/>
        <w:spacing w:after="0"/>
        <w:rPr>
          <w:rFonts w:ascii="Verdana" w:hAnsi="Verdana"/>
          <w:sz w:val="20"/>
          <w:lang w:val="el-GR"/>
        </w:rPr>
      </w:pPr>
      <w:bookmarkStart w:id="0" w:name="__RefHeading__1_1302813057"/>
      <w:bookmarkStart w:id="1" w:name="_Toc293343047"/>
      <w:bookmarkEnd w:id="0"/>
    </w:p>
    <w:p w:rsidR="009C3448" w:rsidRPr="00705D48" w:rsidRDefault="009C3448" w:rsidP="00285BD8">
      <w:pPr>
        <w:pStyle w:val="ad"/>
        <w:spacing w:after="0"/>
        <w:rPr>
          <w:rFonts w:ascii="Verdana" w:hAnsi="Verdana"/>
          <w:sz w:val="20"/>
          <w:lang w:val="el-GR"/>
        </w:rPr>
      </w:pPr>
    </w:p>
    <w:p w:rsidR="006622CE" w:rsidRPr="00705D48" w:rsidRDefault="006622CE" w:rsidP="00285BD8">
      <w:pPr>
        <w:pStyle w:val="ad"/>
        <w:spacing w:after="0"/>
        <w:rPr>
          <w:rFonts w:ascii="Verdana" w:hAnsi="Verdana"/>
          <w:sz w:val="20"/>
          <w:lang w:val="el-GR"/>
        </w:rPr>
      </w:pPr>
    </w:p>
    <w:p w:rsidR="009C3448" w:rsidRPr="00705D48" w:rsidRDefault="009C3448" w:rsidP="00285BD8">
      <w:pPr>
        <w:pStyle w:val="ad"/>
        <w:spacing w:after="0"/>
        <w:rPr>
          <w:rFonts w:ascii="Verdana" w:hAnsi="Verdana"/>
          <w:sz w:val="20"/>
          <w:lang w:val="el-GR"/>
        </w:rPr>
      </w:pPr>
    </w:p>
    <w:p w:rsidR="009C3448" w:rsidRPr="00705D48" w:rsidRDefault="009C3448" w:rsidP="00285BD8">
      <w:pPr>
        <w:pStyle w:val="ad"/>
        <w:spacing w:after="0"/>
        <w:rPr>
          <w:rFonts w:ascii="Verdana" w:hAnsi="Verdana"/>
          <w:sz w:val="20"/>
          <w:lang w:val="el-GR"/>
        </w:rPr>
      </w:pPr>
    </w:p>
    <w:bookmarkEnd w:id="1"/>
    <w:p w:rsidR="00285BD8" w:rsidRPr="00705D48" w:rsidRDefault="00285BD8" w:rsidP="00F27485">
      <w:pPr>
        <w:pStyle w:val="af7"/>
        <w:rPr>
          <w:rFonts w:ascii="Verdana" w:hAnsi="Verdana"/>
          <w:szCs w:val="20"/>
          <w:lang w:val="el-GR"/>
        </w:rPr>
      </w:pPr>
      <w:r w:rsidRPr="00705D48">
        <w:rPr>
          <w:rFonts w:ascii="Verdana" w:hAnsi="Verdana"/>
          <w:szCs w:val="20"/>
          <w:lang w:val="el-GR"/>
        </w:rPr>
        <w:t>Επιχειρησιακό Πρόγραμμα Εκπαίδευση και Δια Βίου Μάθηση (ΕΣΠΑ 2007-2013)</w:t>
      </w:r>
    </w:p>
    <w:p w:rsidR="00165259" w:rsidRDefault="00B31D3E" w:rsidP="00B31D3E">
      <w:pPr>
        <w:pStyle w:val="af7"/>
        <w:tabs>
          <w:tab w:val="center" w:pos="4346"/>
          <w:tab w:val="right" w:pos="8693"/>
        </w:tabs>
        <w:jc w:val="left"/>
        <w:rPr>
          <w:rFonts w:ascii="Verdana" w:hAnsi="Verdana"/>
          <w:szCs w:val="20"/>
          <w:lang w:val="el-GR"/>
        </w:rPr>
      </w:pPr>
      <w:bookmarkStart w:id="2" w:name="_Toc162066579"/>
      <w:r w:rsidRPr="00705D48">
        <w:rPr>
          <w:rFonts w:ascii="Verdana" w:hAnsi="Verdana"/>
          <w:szCs w:val="20"/>
          <w:lang w:val="el-GR"/>
        </w:rPr>
        <w:tab/>
      </w:r>
      <w:r w:rsidR="00285BD8" w:rsidRPr="00705D48">
        <w:rPr>
          <w:rFonts w:ascii="Verdana" w:hAnsi="Verdana"/>
          <w:szCs w:val="20"/>
          <w:lang w:val="el-GR"/>
        </w:rPr>
        <w:t>Πράξη: «Εκπαίδευση Αλλοδαπών και Παλιννοστούντων Μαθητών»</w:t>
      </w:r>
      <w:bookmarkEnd w:id="2"/>
    </w:p>
    <w:p w:rsidR="00285BD8" w:rsidRPr="00705D48" w:rsidRDefault="00B31D3E" w:rsidP="00B31D3E">
      <w:pPr>
        <w:pStyle w:val="af7"/>
        <w:tabs>
          <w:tab w:val="center" w:pos="4346"/>
          <w:tab w:val="right" w:pos="8693"/>
        </w:tabs>
        <w:jc w:val="left"/>
        <w:rPr>
          <w:rFonts w:ascii="Verdana" w:hAnsi="Verdana"/>
          <w:szCs w:val="20"/>
          <w:lang w:val="el-GR"/>
        </w:rPr>
      </w:pPr>
      <w:r w:rsidRPr="00705D48">
        <w:rPr>
          <w:rFonts w:ascii="Verdana" w:hAnsi="Verdana"/>
          <w:szCs w:val="20"/>
          <w:lang w:val="el-GR"/>
        </w:rPr>
        <w:tab/>
      </w:r>
    </w:p>
    <w:p w:rsidR="00F27485" w:rsidRPr="006F762B" w:rsidRDefault="00285BD8" w:rsidP="00D31A5B">
      <w:pPr>
        <w:pStyle w:val="af7"/>
        <w:spacing w:after="0" w:line="360" w:lineRule="auto"/>
        <w:rPr>
          <w:rFonts w:ascii="Verdana" w:hAnsi="Verdana"/>
          <w:szCs w:val="20"/>
          <w:lang w:val="el-GR"/>
        </w:rPr>
      </w:pPr>
      <w:r w:rsidRPr="00705D48">
        <w:rPr>
          <w:rFonts w:ascii="Verdana" w:hAnsi="Verdana"/>
          <w:szCs w:val="20"/>
          <w:lang w:val="el-GR"/>
        </w:rPr>
        <w:t>Κωδικός Έργου: 8</w:t>
      </w:r>
      <w:r w:rsidR="006F762B" w:rsidRPr="006F762B">
        <w:rPr>
          <w:rFonts w:ascii="Verdana" w:hAnsi="Verdana"/>
          <w:szCs w:val="20"/>
          <w:lang w:val="el-GR"/>
        </w:rPr>
        <w:t>57</w:t>
      </w:r>
      <w:r w:rsidR="001549F3" w:rsidRPr="001549F3">
        <w:rPr>
          <w:rFonts w:ascii="Verdana" w:hAnsi="Verdana"/>
          <w:szCs w:val="20"/>
          <w:lang w:val="el-GR"/>
        </w:rPr>
        <w:t>0</w:t>
      </w:r>
      <w:r w:rsidR="006F762B" w:rsidRPr="006F762B">
        <w:rPr>
          <w:rFonts w:ascii="Verdana" w:hAnsi="Verdana"/>
          <w:szCs w:val="20"/>
          <w:lang w:val="el-GR"/>
        </w:rPr>
        <w:t>5</w:t>
      </w:r>
    </w:p>
    <w:p w:rsidR="00D31A5B" w:rsidRPr="00D31A5B" w:rsidRDefault="00D31A5B" w:rsidP="00D31A5B">
      <w:pPr>
        <w:pStyle w:val="af7"/>
        <w:spacing w:after="0" w:line="360" w:lineRule="auto"/>
        <w:rPr>
          <w:rFonts w:ascii="Verdana" w:hAnsi="Verdana"/>
          <w:szCs w:val="20"/>
          <w:lang w:val="el-GR"/>
        </w:rPr>
      </w:pPr>
      <w:r w:rsidRPr="00D31A5B">
        <w:rPr>
          <w:rFonts w:ascii="Verdana" w:hAnsi="Verdana"/>
          <w:b/>
          <w:szCs w:val="20"/>
          <w:lang w:val="el-GR"/>
        </w:rPr>
        <w:t>Άξονας Προτεραιότητας 1</w:t>
      </w:r>
      <w:r w:rsidRPr="00D31A5B">
        <w:rPr>
          <w:rFonts w:ascii="Verdana" w:hAnsi="Verdana"/>
          <w:szCs w:val="20"/>
          <w:lang w:val="el-GR"/>
        </w:rPr>
        <w:t>:</w:t>
      </w:r>
      <w:r w:rsidRPr="00D31A5B">
        <w:rPr>
          <w:rFonts w:ascii="Verdana" w:hAnsi="Verdana"/>
          <w:lang w:val="el-GR"/>
        </w:rPr>
        <w:t> </w:t>
      </w:r>
      <w:r w:rsidRPr="00D31A5B">
        <w:rPr>
          <w:rFonts w:ascii="Verdana" w:hAnsi="Verdana"/>
          <w:szCs w:val="20"/>
          <w:lang w:val="el-GR"/>
        </w:rPr>
        <w:t>«Αναβάθμιση της ποιότητας της εκπαίδευσης και προώθηση της κοινωνικής ενσωμάτωσης στις</w:t>
      </w:r>
      <w:r w:rsidRPr="00D31A5B">
        <w:rPr>
          <w:rFonts w:ascii="Verdana" w:hAnsi="Verdana"/>
          <w:lang w:val="el-GR"/>
        </w:rPr>
        <w:t> </w:t>
      </w:r>
      <w:r w:rsidRPr="00D31A5B">
        <w:rPr>
          <w:rFonts w:ascii="Verdana" w:hAnsi="Verdana"/>
          <w:b/>
          <w:szCs w:val="20"/>
          <w:lang w:val="el-GR"/>
        </w:rPr>
        <w:t>8 Περιφέρειες Σύγκλισης</w:t>
      </w:r>
      <w:r w:rsidRPr="00D31A5B">
        <w:rPr>
          <w:rFonts w:ascii="Verdana" w:hAnsi="Verdana"/>
          <w:szCs w:val="20"/>
          <w:lang w:val="el-GR"/>
        </w:rPr>
        <w:t>»</w:t>
      </w:r>
    </w:p>
    <w:p w:rsidR="00165259" w:rsidRPr="00165259" w:rsidRDefault="00165259" w:rsidP="00D31A5B">
      <w:pPr>
        <w:pStyle w:val="af7"/>
        <w:spacing w:after="0" w:line="360" w:lineRule="auto"/>
        <w:rPr>
          <w:rFonts w:ascii="Verdana" w:hAnsi="Verdana"/>
          <w:szCs w:val="20"/>
          <w:lang w:val="el-GR"/>
        </w:rPr>
      </w:pPr>
      <w:r w:rsidRPr="00705D48">
        <w:rPr>
          <w:rFonts w:ascii="Verdana" w:hAnsi="Verdana"/>
          <w:szCs w:val="20"/>
          <w:lang w:val="el-GR"/>
        </w:rPr>
        <w:t>Κωδικός Έργου: 8</w:t>
      </w:r>
      <w:r w:rsidRPr="00165259">
        <w:rPr>
          <w:rFonts w:ascii="Verdana" w:hAnsi="Verdana"/>
          <w:szCs w:val="20"/>
          <w:lang w:val="el-GR"/>
        </w:rPr>
        <w:t>6040</w:t>
      </w:r>
    </w:p>
    <w:p w:rsidR="00D31A5B" w:rsidRPr="00D31A5B" w:rsidRDefault="00D31A5B" w:rsidP="00D31A5B">
      <w:pPr>
        <w:pStyle w:val="af7"/>
        <w:spacing w:after="0" w:line="360" w:lineRule="auto"/>
        <w:rPr>
          <w:rFonts w:ascii="Verdana" w:hAnsi="Verdana"/>
          <w:szCs w:val="20"/>
          <w:lang w:val="el-GR"/>
        </w:rPr>
      </w:pPr>
      <w:r w:rsidRPr="00D31A5B">
        <w:rPr>
          <w:rFonts w:ascii="Verdana" w:hAnsi="Verdana"/>
          <w:b/>
          <w:szCs w:val="20"/>
          <w:lang w:val="el-GR"/>
        </w:rPr>
        <w:t>Άξονας</w:t>
      </w:r>
      <w:r w:rsidRPr="00D31A5B">
        <w:rPr>
          <w:rFonts w:ascii="Verdana" w:hAnsi="Verdana"/>
          <w:szCs w:val="20"/>
          <w:lang w:val="el-GR"/>
        </w:rPr>
        <w:t xml:space="preserve"> </w:t>
      </w:r>
      <w:r w:rsidRPr="00D31A5B">
        <w:rPr>
          <w:rFonts w:ascii="Verdana" w:hAnsi="Verdana"/>
          <w:b/>
          <w:szCs w:val="20"/>
          <w:lang w:val="el-GR"/>
        </w:rPr>
        <w:t>Προτεραιότητας 2</w:t>
      </w:r>
      <w:r w:rsidRPr="00D31A5B">
        <w:rPr>
          <w:rFonts w:ascii="Verdana" w:hAnsi="Verdana"/>
          <w:szCs w:val="20"/>
          <w:lang w:val="el-GR"/>
        </w:rPr>
        <w:t>:</w:t>
      </w:r>
      <w:r w:rsidRPr="00D31A5B">
        <w:rPr>
          <w:rFonts w:ascii="Verdana" w:hAnsi="Verdana"/>
          <w:lang w:val="el-GR"/>
        </w:rPr>
        <w:t> </w:t>
      </w:r>
      <w:r w:rsidRPr="00D31A5B">
        <w:rPr>
          <w:rFonts w:ascii="Verdana" w:hAnsi="Verdana"/>
          <w:szCs w:val="20"/>
          <w:lang w:val="el-GR"/>
        </w:rPr>
        <w:t>«Αναβάθμιση της ποιότητας της εκπαίδευσης και προώθηση της κοινωνικής ενσωμάτωσης στις</w:t>
      </w:r>
      <w:r w:rsidRPr="00D31A5B">
        <w:rPr>
          <w:rFonts w:ascii="Verdana" w:hAnsi="Verdana"/>
          <w:lang w:val="el-GR"/>
        </w:rPr>
        <w:t> </w:t>
      </w:r>
      <w:r w:rsidRPr="00D31A5B">
        <w:rPr>
          <w:rFonts w:ascii="Verdana" w:hAnsi="Verdana"/>
          <w:b/>
          <w:szCs w:val="20"/>
          <w:lang w:val="el-GR"/>
        </w:rPr>
        <w:t>3</w:t>
      </w:r>
      <w:r w:rsidRPr="00D31A5B">
        <w:rPr>
          <w:rFonts w:ascii="Verdana" w:hAnsi="Verdana"/>
          <w:szCs w:val="20"/>
          <w:lang w:val="el-GR"/>
        </w:rPr>
        <w:t xml:space="preserve"> </w:t>
      </w:r>
      <w:r w:rsidRPr="00D31A5B">
        <w:rPr>
          <w:rFonts w:ascii="Verdana" w:hAnsi="Verdana"/>
          <w:b/>
          <w:szCs w:val="20"/>
          <w:lang w:val="el-GR"/>
        </w:rPr>
        <w:t>Περιφέρειες Σταδιακής Εξόδου</w:t>
      </w:r>
      <w:r w:rsidRPr="00D31A5B">
        <w:rPr>
          <w:rFonts w:ascii="Verdana" w:hAnsi="Verdana"/>
          <w:szCs w:val="20"/>
          <w:lang w:val="el-GR"/>
        </w:rPr>
        <w:t>»</w:t>
      </w:r>
    </w:p>
    <w:p w:rsidR="00165259" w:rsidRPr="00165259" w:rsidRDefault="00165259" w:rsidP="00D31A5B">
      <w:pPr>
        <w:pStyle w:val="af7"/>
        <w:spacing w:after="0" w:line="360" w:lineRule="auto"/>
        <w:rPr>
          <w:rFonts w:ascii="Verdana" w:hAnsi="Verdana"/>
          <w:szCs w:val="20"/>
          <w:lang w:val="el-GR"/>
        </w:rPr>
      </w:pPr>
      <w:r w:rsidRPr="00705D48">
        <w:rPr>
          <w:rFonts w:ascii="Verdana" w:hAnsi="Verdana"/>
          <w:szCs w:val="20"/>
          <w:lang w:val="el-GR"/>
        </w:rPr>
        <w:t>Κωδικός Έργου: 8</w:t>
      </w:r>
      <w:r w:rsidRPr="00165259">
        <w:rPr>
          <w:rFonts w:ascii="Verdana" w:hAnsi="Verdana"/>
          <w:szCs w:val="20"/>
          <w:lang w:val="el-GR"/>
        </w:rPr>
        <w:t>604</w:t>
      </w:r>
      <w:r w:rsidR="00D31A5B">
        <w:rPr>
          <w:rFonts w:ascii="Verdana" w:hAnsi="Verdana"/>
          <w:szCs w:val="20"/>
          <w:lang w:val="el-GR"/>
        </w:rPr>
        <w:t>1</w:t>
      </w:r>
    </w:p>
    <w:p w:rsidR="00D31A5B" w:rsidRPr="00D31A5B" w:rsidRDefault="00D31A5B" w:rsidP="00D31A5B">
      <w:pPr>
        <w:pStyle w:val="af7"/>
        <w:spacing w:after="0" w:line="360" w:lineRule="auto"/>
        <w:rPr>
          <w:rFonts w:ascii="Verdana" w:hAnsi="Verdana"/>
          <w:szCs w:val="20"/>
          <w:lang w:val="el-GR"/>
        </w:rPr>
      </w:pPr>
      <w:r w:rsidRPr="00D31A5B">
        <w:rPr>
          <w:rFonts w:ascii="Verdana" w:hAnsi="Verdana"/>
          <w:b/>
          <w:szCs w:val="20"/>
          <w:lang w:val="el-GR"/>
        </w:rPr>
        <w:t>Άξονας Προτεραιότητας 3</w:t>
      </w:r>
      <w:r w:rsidRPr="00D31A5B">
        <w:rPr>
          <w:rFonts w:ascii="Verdana" w:hAnsi="Verdana"/>
          <w:szCs w:val="20"/>
          <w:lang w:val="el-GR"/>
        </w:rPr>
        <w:t>:</w:t>
      </w:r>
      <w:r w:rsidRPr="00D31A5B">
        <w:rPr>
          <w:rFonts w:ascii="Verdana" w:hAnsi="Verdana"/>
          <w:lang w:val="el-GR"/>
        </w:rPr>
        <w:t> </w:t>
      </w:r>
      <w:r w:rsidRPr="00D31A5B">
        <w:rPr>
          <w:rFonts w:ascii="Verdana" w:hAnsi="Verdana"/>
          <w:szCs w:val="20"/>
          <w:lang w:val="el-GR"/>
        </w:rPr>
        <w:t>«Αναβάθμιση της ποιότητας της εκπαίδευσης και προώθηση της κοινωνικής ενσωμάτωσης στις</w:t>
      </w:r>
      <w:r w:rsidRPr="00D31A5B">
        <w:rPr>
          <w:rFonts w:ascii="Verdana" w:hAnsi="Verdana"/>
          <w:lang w:val="el-GR"/>
        </w:rPr>
        <w:t> </w:t>
      </w:r>
      <w:r w:rsidRPr="00D31A5B">
        <w:rPr>
          <w:rFonts w:ascii="Verdana" w:hAnsi="Verdana"/>
          <w:b/>
          <w:szCs w:val="20"/>
          <w:lang w:val="el-GR"/>
        </w:rPr>
        <w:t>2 Περιφέρειες Σταδιακής Εισόδου</w:t>
      </w:r>
      <w:r w:rsidRPr="00D31A5B">
        <w:rPr>
          <w:rFonts w:ascii="Verdana" w:hAnsi="Verdana"/>
          <w:szCs w:val="20"/>
          <w:lang w:val="el-GR"/>
        </w:rPr>
        <w:t>»</w:t>
      </w:r>
    </w:p>
    <w:p w:rsidR="00D31A5B" w:rsidRPr="00D31A5B" w:rsidRDefault="00D31A5B" w:rsidP="00D31A5B">
      <w:pPr>
        <w:pStyle w:val="firstpageheader"/>
        <w:spacing w:line="360" w:lineRule="auto"/>
        <w:jc w:val="center"/>
        <w:rPr>
          <w:rFonts w:ascii="Verdana" w:hAnsi="Verdana"/>
          <w:sz w:val="20"/>
          <w:lang w:val="el-GR"/>
        </w:rPr>
      </w:pPr>
    </w:p>
    <w:p w:rsidR="00D46C5E" w:rsidRDefault="00D46C5E" w:rsidP="00F4770A">
      <w:pPr>
        <w:pStyle w:val="af7"/>
        <w:rPr>
          <w:rFonts w:ascii="Verdana" w:hAnsi="Verdana"/>
          <w:szCs w:val="20"/>
          <w:lang w:val="el-GR"/>
        </w:rPr>
      </w:pPr>
    </w:p>
    <w:p w:rsidR="00165259" w:rsidRDefault="00165259" w:rsidP="00165259">
      <w:pPr>
        <w:pStyle w:val="ad"/>
        <w:rPr>
          <w:lang w:val="el-GR"/>
        </w:rPr>
      </w:pPr>
    </w:p>
    <w:p w:rsidR="00165259" w:rsidRDefault="00165259" w:rsidP="00165259">
      <w:pPr>
        <w:pStyle w:val="ad"/>
        <w:rPr>
          <w:lang w:val="el-GR"/>
        </w:rPr>
      </w:pPr>
    </w:p>
    <w:p w:rsidR="00D46C5E" w:rsidRPr="00F420E7" w:rsidRDefault="00F420E7" w:rsidP="00967A0B">
      <w:pPr>
        <w:pStyle w:val="firstpageheader"/>
        <w:spacing w:line="360" w:lineRule="auto"/>
        <w:jc w:val="both"/>
        <w:rPr>
          <w:rFonts w:ascii="Verdana" w:hAnsi="Verdana"/>
          <w:b w:val="0"/>
          <w:i w:val="0"/>
          <w:sz w:val="20"/>
          <w:lang w:val="el-GR"/>
        </w:rPr>
      </w:pPr>
      <w:r w:rsidRPr="002918E9">
        <w:rPr>
          <w:rFonts w:ascii="Verdana" w:hAnsi="Verdana"/>
          <w:i w:val="0"/>
          <w:sz w:val="20"/>
          <w:lang w:val="el-GR"/>
        </w:rPr>
        <w:t>Πακέτο Εργασίας</w:t>
      </w:r>
      <w:r w:rsidR="00967A0B">
        <w:rPr>
          <w:rFonts w:ascii="Verdana" w:hAnsi="Verdana"/>
          <w:i w:val="0"/>
          <w:sz w:val="20"/>
          <w:lang w:val="el-GR"/>
        </w:rPr>
        <w:t xml:space="preserve"> 5.3.</w:t>
      </w:r>
      <w:r w:rsidR="00A23D9E" w:rsidRPr="00A23D9E">
        <w:rPr>
          <w:rFonts w:ascii="Verdana" w:hAnsi="Verdana"/>
          <w:i w:val="0"/>
          <w:sz w:val="20"/>
          <w:lang w:val="el-GR"/>
        </w:rPr>
        <w:t>5</w:t>
      </w:r>
      <w:r>
        <w:rPr>
          <w:rFonts w:ascii="Verdana" w:hAnsi="Verdana"/>
          <w:b w:val="0"/>
          <w:i w:val="0"/>
          <w:sz w:val="20"/>
          <w:lang w:val="el-GR"/>
        </w:rPr>
        <w:t xml:space="preserve">: </w:t>
      </w:r>
      <w:r w:rsidR="003A63D1">
        <w:rPr>
          <w:rFonts w:ascii="Verdana" w:hAnsi="Verdana"/>
          <w:b w:val="0"/>
          <w:i w:val="0"/>
          <w:sz w:val="20"/>
          <w:lang w:val="el-GR"/>
        </w:rPr>
        <w:t>(α) Ορισμός ύλης διδασκαλίας ανά ηλικί</w:t>
      </w:r>
      <w:r w:rsidR="003A63D1" w:rsidRPr="003A63D1">
        <w:rPr>
          <w:rFonts w:ascii="Verdana" w:hAnsi="Verdana"/>
          <w:b w:val="0"/>
          <w:i w:val="0"/>
          <w:sz w:val="20"/>
          <w:lang w:val="el-GR"/>
        </w:rPr>
        <w:t xml:space="preserve">α και </w:t>
      </w:r>
      <w:r w:rsidR="003A63D1">
        <w:rPr>
          <w:rFonts w:ascii="Verdana" w:hAnsi="Verdana"/>
          <w:b w:val="0"/>
          <w:i w:val="0"/>
          <w:sz w:val="20"/>
          <w:lang w:val="el-GR"/>
        </w:rPr>
        <w:t>επί</w:t>
      </w:r>
      <w:r w:rsidR="003A63D1" w:rsidRPr="003A63D1">
        <w:rPr>
          <w:rFonts w:ascii="Verdana" w:hAnsi="Verdana"/>
          <w:b w:val="0"/>
          <w:i w:val="0"/>
          <w:sz w:val="20"/>
          <w:lang w:val="el-GR"/>
        </w:rPr>
        <w:t>πεδο γλωσσομ</w:t>
      </w:r>
      <w:r w:rsidR="003A63D1">
        <w:rPr>
          <w:rFonts w:ascii="Verdana" w:hAnsi="Verdana"/>
          <w:b w:val="0"/>
          <w:i w:val="0"/>
          <w:sz w:val="20"/>
          <w:lang w:val="el-GR"/>
        </w:rPr>
        <w:t>άθειας, (β) Δ</w:t>
      </w:r>
      <w:r w:rsidR="003A63D1" w:rsidRPr="003A63D1">
        <w:rPr>
          <w:rFonts w:ascii="Verdana" w:hAnsi="Verdana"/>
          <w:b w:val="0"/>
          <w:i w:val="0"/>
          <w:sz w:val="20"/>
          <w:lang w:val="el-GR"/>
        </w:rPr>
        <w:t>ιανομ</w:t>
      </w:r>
      <w:r w:rsidR="003A63D1">
        <w:rPr>
          <w:rFonts w:ascii="Verdana" w:hAnsi="Verdana"/>
          <w:b w:val="0"/>
          <w:i w:val="0"/>
          <w:sz w:val="20"/>
          <w:lang w:val="el-GR"/>
        </w:rPr>
        <w:t>ή τεστ (pre-test) για την αξιολόγηση της γλωσσικής επάρκειας</w:t>
      </w:r>
    </w:p>
    <w:p w:rsidR="00F420E7" w:rsidRDefault="00F420E7" w:rsidP="00967A0B">
      <w:pPr>
        <w:pStyle w:val="firstpageheader"/>
        <w:spacing w:line="360" w:lineRule="auto"/>
        <w:jc w:val="both"/>
        <w:rPr>
          <w:rFonts w:ascii="Verdana" w:hAnsi="Verdana"/>
          <w:b w:val="0"/>
          <w:i w:val="0"/>
          <w:sz w:val="20"/>
          <w:lang w:val="el-GR"/>
        </w:rPr>
      </w:pPr>
    </w:p>
    <w:p w:rsidR="00F420E7" w:rsidRPr="00F420E7" w:rsidRDefault="00F420E7" w:rsidP="00967A0B">
      <w:pPr>
        <w:pStyle w:val="firstpageheader"/>
        <w:spacing w:line="360" w:lineRule="auto"/>
        <w:jc w:val="both"/>
        <w:rPr>
          <w:rFonts w:ascii="Verdana" w:hAnsi="Verdana"/>
          <w:b w:val="0"/>
          <w:i w:val="0"/>
          <w:sz w:val="20"/>
          <w:lang w:val="el-GR"/>
        </w:rPr>
      </w:pPr>
      <w:r w:rsidRPr="002918E9">
        <w:rPr>
          <w:rFonts w:ascii="Verdana" w:hAnsi="Verdana"/>
          <w:i w:val="0"/>
          <w:sz w:val="20"/>
          <w:lang w:val="el-GR"/>
        </w:rPr>
        <w:t>Επιστημονικό Παραδοτέο</w:t>
      </w:r>
      <w:r w:rsidR="00967A0B">
        <w:rPr>
          <w:rFonts w:ascii="Verdana" w:hAnsi="Verdana"/>
          <w:i w:val="0"/>
          <w:sz w:val="20"/>
          <w:lang w:val="el-GR"/>
        </w:rPr>
        <w:t xml:space="preserve"> 5.3.</w:t>
      </w:r>
      <w:r w:rsidR="00A23D9E" w:rsidRPr="00A23D9E">
        <w:rPr>
          <w:rFonts w:ascii="Verdana" w:hAnsi="Verdana"/>
          <w:i w:val="0"/>
          <w:sz w:val="20"/>
          <w:lang w:val="el-GR"/>
        </w:rPr>
        <w:t>5</w:t>
      </w:r>
      <w:r>
        <w:rPr>
          <w:rFonts w:ascii="Verdana" w:hAnsi="Verdana"/>
          <w:b w:val="0"/>
          <w:i w:val="0"/>
          <w:sz w:val="20"/>
          <w:lang w:val="el-GR"/>
        </w:rPr>
        <w:t xml:space="preserve">: </w:t>
      </w:r>
      <w:r w:rsidR="003A63D1" w:rsidRPr="003A63D1">
        <w:rPr>
          <w:rFonts w:ascii="Verdana" w:hAnsi="Verdana"/>
          <w:b w:val="0"/>
          <w:i w:val="0"/>
          <w:sz w:val="20"/>
          <w:lang w:val="el-GR"/>
        </w:rPr>
        <w:t xml:space="preserve">(α) </w:t>
      </w:r>
      <w:r w:rsidR="003A63D1">
        <w:rPr>
          <w:rFonts w:ascii="Verdana" w:hAnsi="Verdana"/>
          <w:b w:val="0"/>
          <w:i w:val="0"/>
          <w:sz w:val="20"/>
          <w:lang w:val="el-GR"/>
        </w:rPr>
        <w:t>Έκθεση περιεχομέ</w:t>
      </w:r>
      <w:r w:rsidR="003A63D1" w:rsidRPr="003A63D1">
        <w:rPr>
          <w:rFonts w:ascii="Verdana" w:hAnsi="Verdana"/>
          <w:b w:val="0"/>
          <w:i w:val="0"/>
          <w:sz w:val="20"/>
          <w:lang w:val="el-GR"/>
        </w:rPr>
        <w:t xml:space="preserve">νου και </w:t>
      </w:r>
      <w:r w:rsidR="003A63D1">
        <w:rPr>
          <w:rFonts w:ascii="Verdana" w:hAnsi="Verdana"/>
          <w:b w:val="0"/>
          <w:i w:val="0"/>
          <w:sz w:val="20"/>
          <w:lang w:val="el-GR"/>
        </w:rPr>
        <w:t>σχεδιασμού διδασκαλίας και (β) Δεί</w:t>
      </w:r>
      <w:r w:rsidR="003A63D1" w:rsidRPr="003A63D1">
        <w:rPr>
          <w:rFonts w:ascii="Verdana" w:hAnsi="Verdana"/>
          <w:b w:val="0"/>
          <w:i w:val="0"/>
          <w:sz w:val="20"/>
          <w:lang w:val="el-GR"/>
        </w:rPr>
        <w:t>γματα τεστ</w:t>
      </w:r>
    </w:p>
    <w:p w:rsidR="00D46C5E" w:rsidRPr="00F420E7" w:rsidRDefault="00D46C5E" w:rsidP="003D1102">
      <w:pPr>
        <w:pStyle w:val="firstpageheader"/>
        <w:spacing w:line="360" w:lineRule="auto"/>
        <w:jc w:val="left"/>
        <w:rPr>
          <w:rFonts w:ascii="Verdana" w:hAnsi="Verdana"/>
          <w:b w:val="0"/>
          <w:i w:val="0"/>
          <w:sz w:val="20"/>
          <w:lang w:val="el-GR"/>
        </w:rPr>
      </w:pPr>
    </w:p>
    <w:p w:rsidR="00D46C5E" w:rsidRPr="00705D48" w:rsidRDefault="00D46C5E" w:rsidP="00285BD8">
      <w:pPr>
        <w:pStyle w:val="firstpageheader"/>
        <w:jc w:val="center"/>
        <w:rPr>
          <w:rFonts w:ascii="Verdana" w:hAnsi="Verdana"/>
          <w:i w:val="0"/>
          <w:sz w:val="20"/>
          <w:lang w:val="el-GR"/>
        </w:rPr>
      </w:pPr>
    </w:p>
    <w:p w:rsidR="00AF4166" w:rsidRDefault="00AF4166" w:rsidP="00285BD8">
      <w:pPr>
        <w:pStyle w:val="firstpageheader"/>
        <w:jc w:val="center"/>
        <w:rPr>
          <w:rFonts w:ascii="Verdana" w:hAnsi="Verdana"/>
          <w:i w:val="0"/>
          <w:sz w:val="20"/>
          <w:lang w:val="el-GR"/>
        </w:rPr>
      </w:pPr>
    </w:p>
    <w:p w:rsidR="00967A0B" w:rsidRDefault="00967A0B" w:rsidP="00285BD8">
      <w:pPr>
        <w:pStyle w:val="firstpageheader"/>
        <w:jc w:val="center"/>
        <w:rPr>
          <w:rFonts w:ascii="Verdana" w:hAnsi="Verdana"/>
          <w:i w:val="0"/>
          <w:sz w:val="20"/>
          <w:lang w:val="el-GR"/>
        </w:rPr>
      </w:pPr>
    </w:p>
    <w:p w:rsidR="00676B49" w:rsidRPr="00705D48" w:rsidRDefault="00676B49" w:rsidP="00285BD8">
      <w:pPr>
        <w:pStyle w:val="firstpageheader"/>
        <w:jc w:val="center"/>
        <w:rPr>
          <w:rFonts w:ascii="Verdana" w:hAnsi="Verdana"/>
          <w:i w:val="0"/>
          <w:sz w:val="20"/>
          <w:lang w:val="el-GR"/>
        </w:rPr>
      </w:pPr>
    </w:p>
    <w:p w:rsidR="00285BD8" w:rsidRPr="00705D48" w:rsidRDefault="00285BD8" w:rsidP="00285BD8">
      <w:pPr>
        <w:pStyle w:val="firstpageheader"/>
        <w:jc w:val="center"/>
        <w:rPr>
          <w:rFonts w:ascii="Verdana" w:hAnsi="Verdana"/>
          <w:i w:val="0"/>
          <w:sz w:val="20"/>
          <w:lang w:val="el-GR"/>
        </w:rPr>
      </w:pPr>
    </w:p>
    <w:p w:rsidR="00285BD8" w:rsidRPr="00705D48" w:rsidRDefault="00285BD8" w:rsidP="00F27485">
      <w:pPr>
        <w:pStyle w:val="af7"/>
        <w:rPr>
          <w:rFonts w:ascii="Verdana" w:hAnsi="Verdana"/>
          <w:szCs w:val="20"/>
          <w:lang w:val="el-GR"/>
        </w:rPr>
      </w:pPr>
      <w:bookmarkStart w:id="3" w:name="_Toc162066580"/>
      <w:r w:rsidRPr="00705D48">
        <w:rPr>
          <w:rFonts w:ascii="Verdana" w:hAnsi="Verdana"/>
          <w:szCs w:val="20"/>
          <w:lang w:val="el-GR"/>
        </w:rPr>
        <w:t xml:space="preserve">ΔΡΑΣΗ 5: </w:t>
      </w:r>
      <w:bookmarkEnd w:id="3"/>
      <w:r w:rsidRPr="00705D48">
        <w:rPr>
          <w:rFonts w:ascii="Verdana" w:hAnsi="Verdana"/>
          <w:szCs w:val="20"/>
          <w:lang w:val="el-GR"/>
        </w:rPr>
        <w:t>Ενίσχυση της μητρικής γλώσσας των μαθητών</w:t>
      </w:r>
    </w:p>
    <w:p w:rsidR="00D46C5E" w:rsidRPr="00705D48" w:rsidRDefault="00285BD8" w:rsidP="00AF4166">
      <w:pPr>
        <w:pStyle w:val="af7"/>
        <w:rPr>
          <w:rFonts w:ascii="Verdana" w:hAnsi="Verdana"/>
          <w:szCs w:val="20"/>
          <w:lang w:val="el-GR"/>
        </w:rPr>
        <w:sectPr w:rsidR="00D46C5E" w:rsidRPr="00705D48" w:rsidSect="0062180D">
          <w:headerReference w:type="even" r:id="rId12"/>
          <w:headerReference w:type="default" r:id="rId13"/>
          <w:footerReference w:type="even" r:id="rId14"/>
          <w:pgSz w:w="12240" w:h="15840"/>
          <w:pgMar w:top="1701" w:right="1750" w:bottom="1701" w:left="1797" w:header="1440" w:footer="1440" w:gutter="0"/>
          <w:cols w:space="720"/>
          <w:titlePg/>
          <w:docGrid w:linePitch="360"/>
        </w:sectPr>
      </w:pPr>
      <w:bookmarkStart w:id="4" w:name="_Toc162066581"/>
      <w:r w:rsidRPr="00705D48">
        <w:rPr>
          <w:rFonts w:ascii="Verdana" w:hAnsi="Verdana"/>
          <w:szCs w:val="20"/>
          <w:lang w:val="el-GR"/>
        </w:rPr>
        <w:t>Υποδράση 5.</w:t>
      </w:r>
      <w:r w:rsidR="00047CDF" w:rsidRPr="00047CDF">
        <w:rPr>
          <w:rFonts w:ascii="Verdana" w:hAnsi="Verdana"/>
          <w:szCs w:val="20"/>
          <w:lang w:val="el-GR"/>
        </w:rPr>
        <w:t>3</w:t>
      </w:r>
      <w:r w:rsidR="00047CDF" w:rsidRPr="00705D48">
        <w:rPr>
          <w:rFonts w:ascii="Verdana" w:hAnsi="Verdana"/>
          <w:szCs w:val="20"/>
          <w:lang w:val="el-GR"/>
        </w:rPr>
        <w:t xml:space="preserve">: </w:t>
      </w:r>
      <w:bookmarkEnd w:id="4"/>
      <w:r w:rsidR="00047CDF">
        <w:rPr>
          <w:rFonts w:ascii="Verdana" w:hAnsi="Verdana"/>
          <w:szCs w:val="20"/>
          <w:lang w:val="el-GR"/>
        </w:rPr>
        <w:t>Σχεδιασμός πλάνου εποπτείας, Πιλοτική εφαρμογή και Αξιολό</w:t>
      </w:r>
      <w:r w:rsidR="00047CDF" w:rsidRPr="00047CDF">
        <w:rPr>
          <w:rFonts w:ascii="Verdana" w:hAnsi="Verdana"/>
          <w:szCs w:val="20"/>
          <w:lang w:val="el-GR"/>
        </w:rPr>
        <w:t>γηση</w:t>
      </w:r>
    </w:p>
    <w:p w:rsidR="00D46C5E" w:rsidRPr="00705D48" w:rsidRDefault="00285BD8" w:rsidP="00285BD8">
      <w:pPr>
        <w:pStyle w:val="HEADINGNONUMBERS"/>
        <w:pageBreakBefore/>
        <w:spacing w:before="0" w:after="0"/>
        <w:rPr>
          <w:rFonts w:ascii="Verdana" w:hAnsi="Verdana" w:cs="Arial"/>
          <w:sz w:val="20"/>
          <w:lang w:val="el-GR"/>
        </w:rPr>
      </w:pPr>
      <w:r w:rsidRPr="00705D48">
        <w:rPr>
          <w:rFonts w:ascii="Verdana" w:hAnsi="Verdana" w:cs="Arial"/>
          <w:sz w:val="20"/>
          <w:lang w:val="el-GR"/>
        </w:rPr>
        <w:lastRenderedPageBreak/>
        <w:t>Ομάδα Έ</w:t>
      </w:r>
      <w:r w:rsidR="00D46C5E" w:rsidRPr="00705D48">
        <w:rPr>
          <w:rFonts w:ascii="Verdana" w:hAnsi="Verdana" w:cs="Arial"/>
          <w:sz w:val="20"/>
          <w:lang w:val="el-GR"/>
        </w:rPr>
        <w:t>ργου</w:t>
      </w:r>
    </w:p>
    <w:p w:rsidR="00285BD8" w:rsidRPr="00705D48" w:rsidRDefault="00285BD8" w:rsidP="00E41EDD">
      <w:pPr>
        <w:spacing w:after="0"/>
        <w:rPr>
          <w:rFonts w:ascii="Verdana" w:hAnsi="Verdana" w:cs="Arial"/>
          <w:sz w:val="20"/>
          <w:lang w:val="el-GR"/>
        </w:rPr>
      </w:pPr>
    </w:p>
    <w:p w:rsidR="003C7D06" w:rsidRPr="003C7D06" w:rsidRDefault="003C7D06" w:rsidP="003C7D06">
      <w:pPr>
        <w:tabs>
          <w:tab w:val="left" w:pos="2880"/>
        </w:tabs>
        <w:spacing w:after="0" w:line="360" w:lineRule="auto"/>
        <w:rPr>
          <w:rFonts w:ascii="Verdana" w:hAnsi="Verdana" w:cs="Arial"/>
          <w:sz w:val="20"/>
          <w:lang w:val="el-GR"/>
        </w:rPr>
      </w:pPr>
      <w:r w:rsidRPr="003C7D06">
        <w:rPr>
          <w:rFonts w:ascii="Verdana" w:hAnsi="Verdana" w:cs="Arial"/>
          <w:sz w:val="20"/>
          <w:lang w:val="el-GR"/>
        </w:rPr>
        <w:t>Ζουράβλεβα Τατιάνα</w:t>
      </w:r>
    </w:p>
    <w:p w:rsidR="003C7D06" w:rsidRPr="003C7D06" w:rsidRDefault="003C7D06" w:rsidP="003C7D06">
      <w:pPr>
        <w:tabs>
          <w:tab w:val="left" w:pos="2880"/>
        </w:tabs>
        <w:spacing w:after="0" w:line="360" w:lineRule="auto"/>
        <w:rPr>
          <w:rFonts w:ascii="Verdana" w:hAnsi="Verdana" w:cs="Arial"/>
          <w:i/>
          <w:sz w:val="20"/>
          <w:lang w:val="el-GR"/>
        </w:rPr>
      </w:pPr>
      <w:r w:rsidRPr="003C7D06">
        <w:rPr>
          <w:rFonts w:ascii="Verdana" w:hAnsi="Verdana" w:cs="Arial"/>
          <w:i/>
          <w:sz w:val="20"/>
          <w:lang w:val="el-GR"/>
        </w:rPr>
        <w:t>Ερευνήτρια</w:t>
      </w:r>
    </w:p>
    <w:p w:rsidR="003C7D06" w:rsidRPr="003C7D06" w:rsidRDefault="003C7D06" w:rsidP="003C7D06">
      <w:pPr>
        <w:tabs>
          <w:tab w:val="left" w:pos="2880"/>
        </w:tabs>
        <w:spacing w:after="0" w:line="360" w:lineRule="auto"/>
        <w:rPr>
          <w:rFonts w:ascii="Verdana" w:hAnsi="Verdana" w:cs="Arial"/>
          <w:sz w:val="20"/>
          <w:lang w:val="el-GR"/>
        </w:rPr>
      </w:pPr>
      <w:r w:rsidRPr="003C7D06">
        <w:rPr>
          <w:rFonts w:ascii="Verdana" w:hAnsi="Verdana" w:cs="Arial"/>
          <w:sz w:val="20"/>
          <w:lang w:val="el-GR"/>
        </w:rPr>
        <w:t>Ρόντου-Γκόρου Αμαλία</w:t>
      </w:r>
    </w:p>
    <w:p w:rsidR="003C7D06" w:rsidRPr="003C7D06" w:rsidRDefault="003C7D06" w:rsidP="003C7D06">
      <w:pPr>
        <w:tabs>
          <w:tab w:val="left" w:pos="2880"/>
        </w:tabs>
        <w:spacing w:after="0" w:line="360" w:lineRule="auto"/>
        <w:rPr>
          <w:rFonts w:ascii="Verdana" w:hAnsi="Verdana" w:cs="Arial"/>
          <w:i/>
          <w:sz w:val="20"/>
          <w:lang w:val="el-GR"/>
        </w:rPr>
      </w:pPr>
      <w:r w:rsidRPr="003C7D06">
        <w:rPr>
          <w:rFonts w:ascii="Verdana" w:hAnsi="Verdana" w:cs="Arial"/>
          <w:i/>
          <w:sz w:val="20"/>
          <w:lang w:val="el-GR"/>
        </w:rPr>
        <w:t>Ερευνήτρια</w:t>
      </w:r>
    </w:p>
    <w:p w:rsidR="003C7D06" w:rsidRDefault="00D31A5B" w:rsidP="003C7D06">
      <w:pPr>
        <w:tabs>
          <w:tab w:val="left" w:pos="2880"/>
        </w:tabs>
        <w:spacing w:after="0" w:line="360" w:lineRule="auto"/>
        <w:rPr>
          <w:rFonts w:ascii="Verdana" w:hAnsi="Verdana" w:cs="Arial"/>
          <w:sz w:val="20"/>
          <w:lang w:val="el-GR"/>
        </w:rPr>
      </w:pPr>
      <w:r>
        <w:rPr>
          <w:rFonts w:ascii="Verdana" w:hAnsi="Verdana" w:cs="Arial"/>
          <w:sz w:val="20"/>
          <w:lang w:val="el-GR"/>
        </w:rPr>
        <w:t>Πελέσογλου Νέστορας</w:t>
      </w:r>
    </w:p>
    <w:p w:rsidR="00D31A5B" w:rsidRPr="00D31A5B" w:rsidRDefault="00D31A5B" w:rsidP="003C7D06">
      <w:pPr>
        <w:tabs>
          <w:tab w:val="left" w:pos="2880"/>
        </w:tabs>
        <w:spacing w:after="0" w:line="360" w:lineRule="auto"/>
        <w:rPr>
          <w:rFonts w:ascii="Verdana" w:hAnsi="Verdana" w:cs="Arial"/>
          <w:i/>
          <w:sz w:val="20"/>
          <w:lang w:val="el-GR"/>
        </w:rPr>
      </w:pPr>
      <w:r>
        <w:rPr>
          <w:rFonts w:ascii="Verdana" w:hAnsi="Verdana" w:cs="Arial"/>
          <w:i/>
          <w:sz w:val="20"/>
          <w:lang w:val="el-GR"/>
        </w:rPr>
        <w:t>Γραφίστας</w:t>
      </w:r>
    </w:p>
    <w:p w:rsidR="00D31A5B" w:rsidRPr="003C7D06" w:rsidRDefault="00D31A5B" w:rsidP="003C7D06">
      <w:pPr>
        <w:tabs>
          <w:tab w:val="left" w:pos="2880"/>
        </w:tabs>
        <w:spacing w:after="0" w:line="360" w:lineRule="auto"/>
        <w:rPr>
          <w:rFonts w:ascii="Verdana" w:hAnsi="Verdana" w:cs="Arial"/>
          <w:sz w:val="20"/>
          <w:lang w:val="el-GR"/>
        </w:rPr>
      </w:pPr>
    </w:p>
    <w:p w:rsidR="003C7D06" w:rsidRPr="003C7D06" w:rsidRDefault="003C7D06" w:rsidP="003C7D06">
      <w:pPr>
        <w:tabs>
          <w:tab w:val="left" w:pos="2880"/>
        </w:tabs>
        <w:spacing w:after="0" w:line="360" w:lineRule="auto"/>
        <w:rPr>
          <w:rFonts w:ascii="Verdana" w:hAnsi="Verdana" w:cs="Arial"/>
          <w:sz w:val="20"/>
          <w:lang w:val="el-GR"/>
        </w:rPr>
      </w:pPr>
      <w:r w:rsidRPr="003C7D06">
        <w:rPr>
          <w:rFonts w:ascii="Verdana" w:hAnsi="Verdana" w:cs="Arial"/>
          <w:sz w:val="20"/>
          <w:lang w:val="el-GR"/>
        </w:rPr>
        <w:t>Εθελοντικά συμμετείχαν:</w:t>
      </w:r>
    </w:p>
    <w:p w:rsidR="003C7D06" w:rsidRPr="003C7D06" w:rsidRDefault="003C7D06" w:rsidP="003C7D06">
      <w:pPr>
        <w:tabs>
          <w:tab w:val="left" w:pos="2880"/>
        </w:tabs>
        <w:spacing w:after="0" w:line="360" w:lineRule="auto"/>
        <w:rPr>
          <w:rFonts w:ascii="Verdana" w:hAnsi="Verdana" w:cs="Arial"/>
          <w:sz w:val="20"/>
          <w:lang w:val="el-GR"/>
        </w:rPr>
      </w:pPr>
    </w:p>
    <w:p w:rsidR="003C7D06" w:rsidRPr="003C7D06" w:rsidRDefault="003C7D06" w:rsidP="003C7D06">
      <w:pPr>
        <w:tabs>
          <w:tab w:val="left" w:pos="2880"/>
        </w:tabs>
        <w:spacing w:after="0" w:line="360" w:lineRule="auto"/>
        <w:rPr>
          <w:rFonts w:ascii="Verdana" w:hAnsi="Verdana" w:cs="Arial"/>
          <w:sz w:val="20"/>
          <w:lang w:val="el-GR"/>
        </w:rPr>
      </w:pPr>
      <w:r w:rsidRPr="003C7D06">
        <w:rPr>
          <w:rFonts w:ascii="Verdana" w:hAnsi="Verdana" w:cs="Arial"/>
          <w:sz w:val="20"/>
          <w:lang w:val="el-GR"/>
        </w:rPr>
        <w:t>Μάρκου Κλειώ</w:t>
      </w:r>
    </w:p>
    <w:p w:rsidR="003C7D06" w:rsidRPr="003C7D06" w:rsidRDefault="003C7D06" w:rsidP="003C7D06">
      <w:pPr>
        <w:tabs>
          <w:tab w:val="left" w:pos="2880"/>
        </w:tabs>
        <w:spacing w:after="0" w:line="360" w:lineRule="auto"/>
        <w:rPr>
          <w:rFonts w:ascii="Verdana" w:hAnsi="Verdana" w:cs="Arial"/>
          <w:i/>
          <w:sz w:val="20"/>
          <w:lang w:val="el-GR"/>
        </w:rPr>
      </w:pPr>
      <w:r w:rsidRPr="003C7D06">
        <w:rPr>
          <w:rFonts w:ascii="Verdana" w:hAnsi="Verdana" w:cs="Arial"/>
          <w:i/>
          <w:sz w:val="20"/>
          <w:lang w:val="el-GR"/>
        </w:rPr>
        <w:t>Βοηθός Έρευνας</w:t>
      </w:r>
    </w:p>
    <w:p w:rsidR="003C7D06" w:rsidRPr="003C7D06" w:rsidRDefault="003C7D06" w:rsidP="003C7D06">
      <w:pPr>
        <w:tabs>
          <w:tab w:val="left" w:pos="2880"/>
        </w:tabs>
        <w:spacing w:after="0" w:line="360" w:lineRule="auto"/>
        <w:rPr>
          <w:rFonts w:ascii="Verdana" w:hAnsi="Verdana" w:cs="Arial"/>
          <w:sz w:val="20"/>
          <w:lang w:val="el-GR"/>
        </w:rPr>
      </w:pPr>
      <w:r w:rsidRPr="003C7D06">
        <w:rPr>
          <w:rFonts w:ascii="Verdana" w:hAnsi="Verdana" w:cs="Arial"/>
          <w:sz w:val="20"/>
          <w:lang w:val="el-GR"/>
        </w:rPr>
        <w:t>Νικολαΐδης Αλέξανδρος</w:t>
      </w:r>
    </w:p>
    <w:p w:rsidR="003C7D06" w:rsidRPr="003C7D06" w:rsidRDefault="003C7D06" w:rsidP="003C7D06">
      <w:pPr>
        <w:tabs>
          <w:tab w:val="left" w:pos="2880"/>
        </w:tabs>
        <w:spacing w:after="0" w:line="360" w:lineRule="auto"/>
        <w:rPr>
          <w:rFonts w:ascii="Verdana" w:hAnsi="Verdana" w:cs="Arial"/>
          <w:i/>
          <w:sz w:val="20"/>
          <w:lang w:val="el-GR"/>
        </w:rPr>
      </w:pPr>
      <w:r w:rsidRPr="003C7D06">
        <w:rPr>
          <w:rFonts w:ascii="Verdana" w:hAnsi="Verdana" w:cs="Arial"/>
          <w:i/>
          <w:sz w:val="20"/>
          <w:lang w:val="el-GR"/>
        </w:rPr>
        <w:t>Βοηθός Έρευνας</w:t>
      </w:r>
    </w:p>
    <w:p w:rsidR="003C7D06" w:rsidRPr="000E5785" w:rsidRDefault="003C7D06" w:rsidP="003C7D06">
      <w:pPr>
        <w:spacing w:after="0"/>
        <w:ind w:left="720"/>
        <w:rPr>
          <w:rFonts w:ascii="Calibri" w:hAnsi="Calibri"/>
          <w:i/>
          <w:lang w:val="el-GR"/>
        </w:rPr>
      </w:pPr>
    </w:p>
    <w:p w:rsidR="00ED306C" w:rsidRPr="00ED306C" w:rsidRDefault="00ED306C" w:rsidP="00ED306C">
      <w:pPr>
        <w:tabs>
          <w:tab w:val="left" w:pos="2880"/>
        </w:tabs>
        <w:spacing w:after="0" w:line="360" w:lineRule="auto"/>
        <w:jc w:val="left"/>
        <w:rPr>
          <w:rFonts w:ascii="Verdana" w:hAnsi="Verdana" w:cs="Arial"/>
          <w:i/>
          <w:sz w:val="20"/>
          <w:lang w:val="el-GR"/>
        </w:rPr>
      </w:pPr>
    </w:p>
    <w:p w:rsidR="00285BD8" w:rsidRPr="00705D48" w:rsidRDefault="00285BD8" w:rsidP="00285BD8">
      <w:pPr>
        <w:tabs>
          <w:tab w:val="left" w:pos="2880"/>
        </w:tabs>
        <w:spacing w:after="0" w:line="360" w:lineRule="auto"/>
        <w:ind w:left="2880" w:hanging="2880"/>
        <w:rPr>
          <w:rFonts w:ascii="Verdana" w:hAnsi="Verdana" w:cs="Arial"/>
          <w:sz w:val="20"/>
          <w:lang w:val="el-GR"/>
        </w:rPr>
      </w:pPr>
    </w:p>
    <w:p w:rsidR="00D46C5E" w:rsidRPr="00705D48" w:rsidRDefault="00D46C5E" w:rsidP="00285BD8">
      <w:pPr>
        <w:tabs>
          <w:tab w:val="left" w:pos="2880"/>
        </w:tabs>
        <w:spacing w:after="0" w:line="360" w:lineRule="auto"/>
        <w:ind w:left="2880" w:hanging="2880"/>
        <w:rPr>
          <w:rFonts w:ascii="Verdana" w:hAnsi="Verdana" w:cs="Arial"/>
          <w:sz w:val="20"/>
          <w:lang w:val="el-GR"/>
        </w:rPr>
      </w:pPr>
    </w:p>
    <w:p w:rsidR="00D46C5E" w:rsidRPr="00705D48" w:rsidRDefault="00D46C5E" w:rsidP="00285BD8">
      <w:pPr>
        <w:tabs>
          <w:tab w:val="left" w:pos="2880"/>
        </w:tabs>
        <w:spacing w:after="0" w:line="360" w:lineRule="auto"/>
        <w:ind w:left="2880" w:hanging="2880"/>
        <w:rPr>
          <w:rFonts w:ascii="Verdana" w:hAnsi="Verdana" w:cs="Arial"/>
          <w:sz w:val="20"/>
          <w:lang w:val="el-GR"/>
        </w:rPr>
      </w:pPr>
    </w:p>
    <w:p w:rsidR="00D46C5E" w:rsidRPr="00705D48" w:rsidRDefault="00D46C5E" w:rsidP="00285BD8">
      <w:pPr>
        <w:spacing w:after="0"/>
        <w:rPr>
          <w:rFonts w:ascii="Verdana" w:hAnsi="Verdana" w:cs="Arial"/>
          <w:sz w:val="20"/>
          <w:lang w:val="el-GR"/>
        </w:rPr>
      </w:pPr>
    </w:p>
    <w:p w:rsidR="00D46C5E" w:rsidRPr="00705D48" w:rsidRDefault="00D46C5E" w:rsidP="00285BD8">
      <w:pPr>
        <w:spacing w:after="0"/>
        <w:rPr>
          <w:rFonts w:ascii="Verdana" w:hAnsi="Verdana" w:cs="Arial"/>
          <w:sz w:val="20"/>
          <w:lang w:val="el-GR"/>
        </w:rPr>
      </w:pPr>
    </w:p>
    <w:p w:rsidR="00967A0B" w:rsidRPr="00165259" w:rsidRDefault="00967A0B" w:rsidP="00165259">
      <w:pPr>
        <w:suppressAutoHyphens w:val="0"/>
        <w:spacing w:after="0"/>
        <w:jc w:val="left"/>
        <w:rPr>
          <w:rFonts w:ascii="Verdana" w:hAnsi="Verdana" w:cs="Arial"/>
          <w:sz w:val="20"/>
        </w:rPr>
      </w:pPr>
    </w:p>
    <w:sectPr w:rsidR="00967A0B" w:rsidRPr="00165259" w:rsidSect="00ED306C">
      <w:pgSz w:w="12240" w:h="15840"/>
      <w:pgMar w:top="1439" w:right="1750" w:bottom="1259" w:left="1797" w:header="720" w:footer="72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3415" w:rsidRDefault="00093415">
      <w:r>
        <w:separator/>
      </w:r>
    </w:p>
  </w:endnote>
  <w:endnote w:type="continuationSeparator" w:id="0">
    <w:p w:rsidR="00093415" w:rsidRDefault="000934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Open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Times">
    <w:panose1 w:val="02020603050405020304"/>
    <w:charset w:val="A1"/>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DFLBHG+TimesNewRoman">
    <w:altName w:val="Times New Roman"/>
    <w:charset w:val="00"/>
    <w:family w:val="roman"/>
    <w:pitch w:val="default"/>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1A7" w:rsidRPr="00862912" w:rsidRDefault="007741A7">
    <w:pPr>
      <w:pStyle w:val="af2"/>
      <w:rPr>
        <w:lang w:val="el-GR"/>
      </w:rPr>
    </w:pPr>
    <w:r w:rsidRPr="00454446">
      <w:rPr>
        <w:rFonts w:ascii="Verdana" w:hAnsi="Verdana" w:cs="Arial"/>
        <w:sz w:val="16"/>
        <w:szCs w:val="16"/>
        <w:lang w:val="el-GR"/>
      </w:rPr>
      <w:t>Πράξη: Εκπαίδευση Αλλοδ</w:t>
    </w:r>
    <w:r>
      <w:rPr>
        <w:rFonts w:ascii="Verdana" w:hAnsi="Verdana" w:cs="Arial"/>
        <w:sz w:val="16"/>
        <w:szCs w:val="16"/>
        <w:lang w:val="el-GR"/>
      </w:rPr>
      <w:t>απών και Παλιννοστούντων Μαθητών</w:t>
    </w:r>
    <w:r>
      <w:rPr>
        <w:lang w:val="el-GR"/>
      </w:rPr>
      <w:tab/>
    </w:r>
    <w:sdt>
      <w:sdtPr>
        <w:id w:val="26422013"/>
        <w:docPartObj>
          <w:docPartGallery w:val="Page Numbers (Bottom of Page)"/>
          <w:docPartUnique/>
        </w:docPartObj>
      </w:sdtPr>
      <w:sdtContent>
        <w:r w:rsidR="003928DE">
          <w:fldChar w:fldCharType="begin"/>
        </w:r>
        <w:r w:rsidRPr="00E30E09">
          <w:rPr>
            <w:lang w:val="el-GR"/>
          </w:rPr>
          <w:instrText xml:space="preserve"> </w:instrText>
        </w:r>
        <w:r>
          <w:instrText>PAGE</w:instrText>
        </w:r>
        <w:r w:rsidRPr="00E30E09">
          <w:rPr>
            <w:lang w:val="el-GR"/>
          </w:rPr>
          <w:instrText xml:space="preserve">   \* </w:instrText>
        </w:r>
        <w:r>
          <w:instrText>MERGEFORMAT</w:instrText>
        </w:r>
        <w:r w:rsidRPr="00E30E09">
          <w:rPr>
            <w:lang w:val="el-GR"/>
          </w:rPr>
          <w:instrText xml:space="preserve"> </w:instrText>
        </w:r>
        <w:r w:rsidR="003928DE">
          <w:fldChar w:fldCharType="separate"/>
        </w:r>
        <w:r w:rsidRPr="00E30E09">
          <w:rPr>
            <w:noProof/>
            <w:lang w:val="el-GR"/>
          </w:rPr>
          <w:t>2</w:t>
        </w:r>
        <w:r w:rsidR="003928DE">
          <w:fldChar w:fldCharType="end"/>
        </w:r>
      </w:sdtContent>
    </w:sdt>
  </w:p>
  <w:p w:rsidR="007741A7" w:rsidRPr="00862912" w:rsidRDefault="007741A7" w:rsidP="00862912">
    <w:pPr>
      <w:pStyle w:val="af2"/>
      <w:rPr>
        <w:lang w:val="el-G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3415" w:rsidRDefault="00093415">
      <w:r>
        <w:separator/>
      </w:r>
    </w:p>
  </w:footnote>
  <w:footnote w:type="continuationSeparator" w:id="0">
    <w:p w:rsidR="00093415" w:rsidRDefault="000934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1A7" w:rsidRPr="007634C9" w:rsidRDefault="007741A7" w:rsidP="007634C9">
    <w:pPr>
      <w:pStyle w:val="af1"/>
      <w:jc w:val="right"/>
      <w:rPr>
        <w:rFonts w:ascii="Verdana" w:hAnsi="Verdana"/>
        <w:sz w:val="16"/>
        <w:szCs w:val="16"/>
        <w:lang w:val="el-GR"/>
      </w:rPr>
    </w:pPr>
    <w:r w:rsidRPr="007634C9">
      <w:rPr>
        <w:rFonts w:ascii="Verdana" w:hAnsi="Verdana"/>
        <w:sz w:val="16"/>
        <w:szCs w:val="16"/>
        <w:lang w:val="el-GR"/>
      </w:rPr>
      <w:t>Π.Δ. 5.2.1 Έκθεση πεπραγμένων διαχείρισης Υποδράσης 5.2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53A" w:rsidRPr="004E753A" w:rsidRDefault="004E753A" w:rsidP="004E753A">
    <w:pPr>
      <w:pStyle w:val="firstpageheader"/>
      <w:spacing w:line="360" w:lineRule="auto"/>
      <w:rPr>
        <w:rFonts w:ascii="Verdana" w:hAnsi="Verdana"/>
        <w:b w:val="0"/>
        <w:sz w:val="14"/>
        <w:szCs w:val="14"/>
        <w:lang w:val="el-GR"/>
      </w:rPr>
    </w:pPr>
    <w:r w:rsidRPr="004E753A">
      <w:rPr>
        <w:rFonts w:ascii="Verdana" w:hAnsi="Verdana"/>
        <w:b w:val="0"/>
        <w:sz w:val="14"/>
        <w:szCs w:val="14"/>
        <w:lang w:val="el-GR"/>
      </w:rPr>
      <w:t>Επιστημονικό Παραδοτέο 5.3.5: (α) Έκθεση περιεχομένου και σχεδιασμού διδασκαλίας και (β) Δείγματα τεστ</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bullet"/>
      <w:lvlText w:val=""/>
      <w:lvlJc w:val="left"/>
      <w:pPr>
        <w:tabs>
          <w:tab w:val="num" w:pos="1209"/>
        </w:tabs>
        <w:ind w:left="1209"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926"/>
        </w:tabs>
        <w:ind w:left="926" w:hanging="229"/>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643"/>
        </w:tabs>
        <w:ind w:left="643"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360"/>
        </w:tabs>
        <w:ind w:left="360" w:hanging="360"/>
      </w:pPr>
    </w:lvl>
  </w:abstractNum>
  <w:abstractNum w:abstractNumId="5">
    <w:nsid w:val="00000006"/>
    <w:multiLevelType w:val="singleLevel"/>
    <w:tmpl w:val="00000006"/>
    <w:name w:val="WW8Num6"/>
    <w:lvl w:ilvl="0">
      <w:start w:val="4"/>
      <w:numFmt w:val="bullet"/>
      <w:lvlText w:val="-"/>
      <w:lvlJc w:val="left"/>
      <w:pPr>
        <w:tabs>
          <w:tab w:val="num" w:pos="720"/>
        </w:tabs>
        <w:ind w:left="720" w:hanging="360"/>
      </w:pPr>
      <w:rPr>
        <w:rFonts w:ascii="Arial" w:hAnsi="Arial"/>
      </w:rPr>
    </w:lvl>
  </w:abstractNum>
  <w:abstractNum w:abstractNumId="6">
    <w:nsid w:val="00000007"/>
    <w:multiLevelType w:val="singleLevel"/>
    <w:tmpl w:val="00000007"/>
    <w:name w:val="WW8Num7"/>
    <w:lvl w:ilvl="0">
      <w:start w:val="1"/>
      <w:numFmt w:val="upperRoman"/>
      <w:lvlText w:val="%1."/>
      <w:lvlJc w:val="left"/>
      <w:pPr>
        <w:tabs>
          <w:tab w:val="num" w:pos="0"/>
        </w:tabs>
        <w:ind w:left="720" w:hanging="360"/>
      </w:pPr>
    </w:lvl>
  </w:abstractNum>
  <w:abstractNum w:abstractNumId="7">
    <w:nsid w:val="00000008"/>
    <w:multiLevelType w:val="singleLevel"/>
    <w:tmpl w:val="00000008"/>
    <w:name w:val="WW8Num8"/>
    <w:lvl w:ilvl="0">
      <w:start w:val="1"/>
      <w:numFmt w:val="bullet"/>
      <w:lvlText w:val=""/>
      <w:lvlJc w:val="left"/>
      <w:pPr>
        <w:tabs>
          <w:tab w:val="num" w:pos="360"/>
        </w:tabs>
        <w:ind w:left="360" w:hanging="360"/>
      </w:pPr>
      <w:rPr>
        <w:rFonts w:ascii="Symbol" w:hAnsi="Symbol" w:cs="Times New Roman"/>
      </w:rPr>
    </w:lvl>
  </w:abstractNum>
  <w:abstractNum w:abstractNumId="8">
    <w:nsid w:val="00000009"/>
    <w:multiLevelType w:val="multilevel"/>
    <w:tmpl w:val="00000009"/>
    <w:name w:val="WW8Num9"/>
    <w:lvl w:ilvl="0">
      <w:start w:val="4"/>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6"/>
    <w:lvl w:ilvl="0">
      <w:start w:val="1"/>
      <w:numFmt w:val="decimal"/>
      <w:lvlText w:val="%1."/>
      <w:lvlJc w:val="left"/>
      <w:pPr>
        <w:tabs>
          <w:tab w:val="num" w:pos="805"/>
        </w:tabs>
        <w:ind w:left="805" w:hanging="360"/>
      </w:pPr>
    </w:lvl>
    <w:lvl w:ilvl="1">
      <w:start w:val="1"/>
      <w:numFmt w:val="decimal"/>
      <w:lvlText w:val="%2."/>
      <w:lvlJc w:val="left"/>
      <w:pPr>
        <w:tabs>
          <w:tab w:val="num" w:pos="1165"/>
        </w:tabs>
        <w:ind w:left="1165" w:hanging="360"/>
      </w:pPr>
    </w:lvl>
    <w:lvl w:ilvl="2">
      <w:start w:val="1"/>
      <w:numFmt w:val="decimal"/>
      <w:lvlText w:val="%3."/>
      <w:lvlJc w:val="left"/>
      <w:pPr>
        <w:tabs>
          <w:tab w:val="num" w:pos="1525"/>
        </w:tabs>
        <w:ind w:left="1525" w:hanging="360"/>
      </w:pPr>
    </w:lvl>
    <w:lvl w:ilvl="3">
      <w:start w:val="1"/>
      <w:numFmt w:val="decimal"/>
      <w:lvlText w:val="%4."/>
      <w:lvlJc w:val="left"/>
      <w:pPr>
        <w:tabs>
          <w:tab w:val="num" w:pos="1885"/>
        </w:tabs>
        <w:ind w:left="1885" w:hanging="360"/>
      </w:pPr>
    </w:lvl>
    <w:lvl w:ilvl="4">
      <w:start w:val="1"/>
      <w:numFmt w:val="decimal"/>
      <w:lvlText w:val="%5."/>
      <w:lvlJc w:val="left"/>
      <w:pPr>
        <w:tabs>
          <w:tab w:val="num" w:pos="2245"/>
        </w:tabs>
        <w:ind w:left="2245" w:hanging="360"/>
      </w:pPr>
    </w:lvl>
    <w:lvl w:ilvl="5">
      <w:start w:val="1"/>
      <w:numFmt w:val="decimal"/>
      <w:lvlText w:val="%6."/>
      <w:lvlJc w:val="left"/>
      <w:pPr>
        <w:tabs>
          <w:tab w:val="num" w:pos="2605"/>
        </w:tabs>
        <w:ind w:left="2605" w:hanging="360"/>
      </w:pPr>
    </w:lvl>
    <w:lvl w:ilvl="6">
      <w:start w:val="1"/>
      <w:numFmt w:val="decimal"/>
      <w:lvlText w:val="%7."/>
      <w:lvlJc w:val="left"/>
      <w:pPr>
        <w:tabs>
          <w:tab w:val="num" w:pos="2965"/>
        </w:tabs>
        <w:ind w:left="2965" w:hanging="360"/>
      </w:pPr>
    </w:lvl>
    <w:lvl w:ilvl="7">
      <w:start w:val="1"/>
      <w:numFmt w:val="decimal"/>
      <w:lvlText w:val="%8."/>
      <w:lvlJc w:val="left"/>
      <w:pPr>
        <w:tabs>
          <w:tab w:val="num" w:pos="3325"/>
        </w:tabs>
        <w:ind w:left="3325" w:hanging="360"/>
      </w:pPr>
    </w:lvl>
    <w:lvl w:ilvl="8">
      <w:start w:val="1"/>
      <w:numFmt w:val="decimal"/>
      <w:lvlText w:val="%9."/>
      <w:lvlJc w:val="left"/>
      <w:pPr>
        <w:tabs>
          <w:tab w:val="num" w:pos="3685"/>
        </w:tabs>
        <w:ind w:left="3685" w:hanging="360"/>
      </w:pPr>
    </w:lvl>
  </w:abstractNum>
  <w:abstractNum w:abstractNumId="11">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0D"/>
    <w:multiLevelType w:val="multilevel"/>
    <w:tmpl w:val="0000000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nsid w:val="0000000E"/>
    <w:multiLevelType w:val="multilevel"/>
    <w:tmpl w:val="0000000E"/>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nsid w:val="00000010"/>
    <w:multiLevelType w:val="multilevel"/>
    <w:tmpl w:val="000000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nsid w:val="16306670"/>
    <w:multiLevelType w:val="hybridMultilevel"/>
    <w:tmpl w:val="499C510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26E098F"/>
    <w:multiLevelType w:val="hybridMultilevel"/>
    <w:tmpl w:val="56B49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9AD1710"/>
    <w:multiLevelType w:val="hybridMultilevel"/>
    <w:tmpl w:val="09FEC46E"/>
    <w:lvl w:ilvl="0" w:tplc="0408000B">
      <w:start w:val="1"/>
      <w:numFmt w:val="bullet"/>
      <w:lvlText w:val=""/>
      <w:lvlJc w:val="left"/>
      <w:pPr>
        <w:ind w:left="360" w:hanging="360"/>
      </w:pPr>
      <w:rPr>
        <w:rFonts w:ascii="Wingdings" w:hAnsi="Wingdings" w:hint="default"/>
      </w:rPr>
    </w:lvl>
    <w:lvl w:ilvl="1" w:tplc="0408000B">
      <w:start w:val="1"/>
      <w:numFmt w:val="bullet"/>
      <w:lvlText w:val=""/>
      <w:lvlJc w:val="left"/>
      <w:pPr>
        <w:ind w:left="1080" w:hanging="360"/>
      </w:pPr>
      <w:rPr>
        <w:rFonts w:ascii="Wingdings" w:hAnsi="Wingding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2F4C3EDC"/>
    <w:multiLevelType w:val="hybridMultilevel"/>
    <w:tmpl w:val="3C0CF9B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5CD23899"/>
    <w:multiLevelType w:val="hybridMultilevel"/>
    <w:tmpl w:val="FDAEAE2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FFF7C2D"/>
    <w:multiLevelType w:val="multilevel"/>
    <w:tmpl w:val="618A5B8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6AAE6D08"/>
    <w:multiLevelType w:val="hybridMultilevel"/>
    <w:tmpl w:val="11B6BE9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E3660C7"/>
    <w:multiLevelType w:val="hybridMultilevel"/>
    <w:tmpl w:val="53149F54"/>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78582929"/>
    <w:multiLevelType w:val="hybridMultilevel"/>
    <w:tmpl w:val="81760656"/>
    <w:lvl w:ilvl="0" w:tplc="0408000B">
      <w:start w:val="1"/>
      <w:numFmt w:val="bullet"/>
      <w:lvlText w:val=""/>
      <w:lvlJc w:val="left"/>
      <w:pPr>
        <w:ind w:left="720" w:hanging="360"/>
      </w:pPr>
      <w:rPr>
        <w:rFonts w:ascii="Wingdings" w:hAnsi="Wingding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7DE506B4"/>
    <w:multiLevelType w:val="hybridMultilevel"/>
    <w:tmpl w:val="A0E26F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nsid w:val="7FED6F8F"/>
    <w:multiLevelType w:val="hybridMultilevel"/>
    <w:tmpl w:val="FEF2256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21"/>
  </w:num>
  <w:num w:numId="18">
    <w:abstractNumId w:val="19"/>
  </w:num>
  <w:num w:numId="19">
    <w:abstractNumId w:val="24"/>
  </w:num>
  <w:num w:numId="20">
    <w:abstractNumId w:val="16"/>
  </w:num>
  <w:num w:numId="21">
    <w:abstractNumId w:val="18"/>
  </w:num>
  <w:num w:numId="22">
    <w:abstractNumId w:val="20"/>
  </w:num>
  <w:num w:numId="23">
    <w:abstractNumId w:val="26"/>
  </w:num>
  <w:num w:numId="24">
    <w:abstractNumId w:val="22"/>
  </w:num>
  <w:num w:numId="25">
    <w:abstractNumId w:val="25"/>
  </w:num>
  <w:num w:numId="26">
    <w:abstractNumId w:val="23"/>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567"/>
  <w:defaultTableStyle w:val="a"/>
  <w:drawingGridHorizontalSpacing w:val="110"/>
  <w:drawingGridVerticalSpacing w:val="0"/>
  <w:displayHorizontalDrawingGridEvery w:val="0"/>
  <w:displayVerticalDrawingGridEvery w:val="0"/>
  <w:characterSpacingControl w:val="doNotCompress"/>
  <w:footnotePr>
    <w:footnote w:id="-1"/>
    <w:footnote w:id="0"/>
  </w:footnotePr>
  <w:endnotePr>
    <w:endnote w:id="-1"/>
    <w:endnote w:id="0"/>
  </w:endnotePr>
  <w:compat/>
  <w:rsids>
    <w:rsidRoot w:val="00956DC5"/>
    <w:rsid w:val="0000035B"/>
    <w:rsid w:val="000027C4"/>
    <w:rsid w:val="000134B2"/>
    <w:rsid w:val="00016EBC"/>
    <w:rsid w:val="000205FD"/>
    <w:rsid w:val="0002597D"/>
    <w:rsid w:val="00031F4E"/>
    <w:rsid w:val="00042393"/>
    <w:rsid w:val="0004655B"/>
    <w:rsid w:val="00047CB0"/>
    <w:rsid w:val="00047CDF"/>
    <w:rsid w:val="00050F3F"/>
    <w:rsid w:val="00052E2E"/>
    <w:rsid w:val="00053BDA"/>
    <w:rsid w:val="000674D8"/>
    <w:rsid w:val="00071B96"/>
    <w:rsid w:val="00072DFA"/>
    <w:rsid w:val="000768C8"/>
    <w:rsid w:val="00091162"/>
    <w:rsid w:val="00093415"/>
    <w:rsid w:val="000A1510"/>
    <w:rsid w:val="000A4330"/>
    <w:rsid w:val="000B34DE"/>
    <w:rsid w:val="000B3C92"/>
    <w:rsid w:val="000B4952"/>
    <w:rsid w:val="000C1356"/>
    <w:rsid w:val="000C64F0"/>
    <w:rsid w:val="000D1CAA"/>
    <w:rsid w:val="000D2B3C"/>
    <w:rsid w:val="000E3EB5"/>
    <w:rsid w:val="000E3F3F"/>
    <w:rsid w:val="000F096D"/>
    <w:rsid w:val="000F3481"/>
    <w:rsid w:val="00102B3B"/>
    <w:rsid w:val="00103E80"/>
    <w:rsid w:val="00106B1E"/>
    <w:rsid w:val="00106C8A"/>
    <w:rsid w:val="00115FE1"/>
    <w:rsid w:val="001254B1"/>
    <w:rsid w:val="00132070"/>
    <w:rsid w:val="00153D08"/>
    <w:rsid w:val="001549F3"/>
    <w:rsid w:val="00155C8C"/>
    <w:rsid w:val="00163AAE"/>
    <w:rsid w:val="00165259"/>
    <w:rsid w:val="00167152"/>
    <w:rsid w:val="00171DEA"/>
    <w:rsid w:val="00174315"/>
    <w:rsid w:val="001751A7"/>
    <w:rsid w:val="00185EEE"/>
    <w:rsid w:val="00193A4F"/>
    <w:rsid w:val="00194A0D"/>
    <w:rsid w:val="00197346"/>
    <w:rsid w:val="001A4B1B"/>
    <w:rsid w:val="001B04DA"/>
    <w:rsid w:val="001B51F0"/>
    <w:rsid w:val="001B642F"/>
    <w:rsid w:val="001C130D"/>
    <w:rsid w:val="001C644B"/>
    <w:rsid w:val="001D30C0"/>
    <w:rsid w:val="001F2B47"/>
    <w:rsid w:val="002050A4"/>
    <w:rsid w:val="00205540"/>
    <w:rsid w:val="00206576"/>
    <w:rsid w:val="00212C09"/>
    <w:rsid w:val="002138CE"/>
    <w:rsid w:val="00216BD5"/>
    <w:rsid w:val="00222C34"/>
    <w:rsid w:val="00223439"/>
    <w:rsid w:val="00223846"/>
    <w:rsid w:val="00230853"/>
    <w:rsid w:val="002332FA"/>
    <w:rsid w:val="00233F25"/>
    <w:rsid w:val="00234051"/>
    <w:rsid w:val="00235C18"/>
    <w:rsid w:val="00255837"/>
    <w:rsid w:val="00262D27"/>
    <w:rsid w:val="00262EB8"/>
    <w:rsid w:val="002658CE"/>
    <w:rsid w:val="00266989"/>
    <w:rsid w:val="002741CF"/>
    <w:rsid w:val="00275AEC"/>
    <w:rsid w:val="002773C1"/>
    <w:rsid w:val="00283275"/>
    <w:rsid w:val="002842FB"/>
    <w:rsid w:val="00284E2A"/>
    <w:rsid w:val="00285BD8"/>
    <w:rsid w:val="002918E9"/>
    <w:rsid w:val="002A125F"/>
    <w:rsid w:val="002A1A02"/>
    <w:rsid w:val="002B026F"/>
    <w:rsid w:val="002B1927"/>
    <w:rsid w:val="002B2ECF"/>
    <w:rsid w:val="002B54FA"/>
    <w:rsid w:val="002B66B1"/>
    <w:rsid w:val="002B6CC7"/>
    <w:rsid w:val="002B7EA3"/>
    <w:rsid w:val="002C49BA"/>
    <w:rsid w:val="002C5464"/>
    <w:rsid w:val="002C5E90"/>
    <w:rsid w:val="002C732A"/>
    <w:rsid w:val="002D3A11"/>
    <w:rsid w:val="002E12CE"/>
    <w:rsid w:val="002E1942"/>
    <w:rsid w:val="002E4C0C"/>
    <w:rsid w:val="002E4EAD"/>
    <w:rsid w:val="002F04D9"/>
    <w:rsid w:val="002F0711"/>
    <w:rsid w:val="002F10BE"/>
    <w:rsid w:val="00303C2B"/>
    <w:rsid w:val="0030540A"/>
    <w:rsid w:val="00310599"/>
    <w:rsid w:val="003127E0"/>
    <w:rsid w:val="00327D65"/>
    <w:rsid w:val="00330A21"/>
    <w:rsid w:val="003311A0"/>
    <w:rsid w:val="003359B9"/>
    <w:rsid w:val="0033651D"/>
    <w:rsid w:val="00364347"/>
    <w:rsid w:val="003759CE"/>
    <w:rsid w:val="00382E30"/>
    <w:rsid w:val="00384EC1"/>
    <w:rsid w:val="003869F0"/>
    <w:rsid w:val="00390BCE"/>
    <w:rsid w:val="003928DE"/>
    <w:rsid w:val="0039312B"/>
    <w:rsid w:val="003A5A6E"/>
    <w:rsid w:val="003A63D1"/>
    <w:rsid w:val="003B0083"/>
    <w:rsid w:val="003B4CC7"/>
    <w:rsid w:val="003C2CFD"/>
    <w:rsid w:val="003C51CF"/>
    <w:rsid w:val="003C7D06"/>
    <w:rsid w:val="003D10A2"/>
    <w:rsid w:val="003D1102"/>
    <w:rsid w:val="003D35B1"/>
    <w:rsid w:val="003D58EE"/>
    <w:rsid w:val="003D7B57"/>
    <w:rsid w:val="003F1FC1"/>
    <w:rsid w:val="003F2853"/>
    <w:rsid w:val="004078AF"/>
    <w:rsid w:val="0042044B"/>
    <w:rsid w:val="004207C3"/>
    <w:rsid w:val="004229EC"/>
    <w:rsid w:val="0042387E"/>
    <w:rsid w:val="004261F9"/>
    <w:rsid w:val="00431DC8"/>
    <w:rsid w:val="00432CC5"/>
    <w:rsid w:val="0043657A"/>
    <w:rsid w:val="0044024C"/>
    <w:rsid w:val="00441E59"/>
    <w:rsid w:val="004505BE"/>
    <w:rsid w:val="00454446"/>
    <w:rsid w:val="00455027"/>
    <w:rsid w:val="0045508D"/>
    <w:rsid w:val="004552AB"/>
    <w:rsid w:val="00456AB4"/>
    <w:rsid w:val="0047184E"/>
    <w:rsid w:val="00475102"/>
    <w:rsid w:val="00481205"/>
    <w:rsid w:val="00482B62"/>
    <w:rsid w:val="00487E42"/>
    <w:rsid w:val="00490A90"/>
    <w:rsid w:val="0049349D"/>
    <w:rsid w:val="00496019"/>
    <w:rsid w:val="004963BB"/>
    <w:rsid w:val="00497C5F"/>
    <w:rsid w:val="004A58A8"/>
    <w:rsid w:val="004B110C"/>
    <w:rsid w:val="004B263B"/>
    <w:rsid w:val="004B4056"/>
    <w:rsid w:val="004B40F8"/>
    <w:rsid w:val="004B4D09"/>
    <w:rsid w:val="004B6098"/>
    <w:rsid w:val="004C56A8"/>
    <w:rsid w:val="004C61DB"/>
    <w:rsid w:val="004D01DC"/>
    <w:rsid w:val="004D4AEC"/>
    <w:rsid w:val="004D66FF"/>
    <w:rsid w:val="004E05C5"/>
    <w:rsid w:val="004E6579"/>
    <w:rsid w:val="004E753A"/>
    <w:rsid w:val="004F5997"/>
    <w:rsid w:val="00510D36"/>
    <w:rsid w:val="005136E8"/>
    <w:rsid w:val="00513D41"/>
    <w:rsid w:val="005168E7"/>
    <w:rsid w:val="005169E5"/>
    <w:rsid w:val="00517988"/>
    <w:rsid w:val="00521789"/>
    <w:rsid w:val="005308D9"/>
    <w:rsid w:val="0053313B"/>
    <w:rsid w:val="00534FF4"/>
    <w:rsid w:val="00535FBD"/>
    <w:rsid w:val="005445D7"/>
    <w:rsid w:val="00546A51"/>
    <w:rsid w:val="00547F21"/>
    <w:rsid w:val="00552298"/>
    <w:rsid w:val="00555E73"/>
    <w:rsid w:val="0057305C"/>
    <w:rsid w:val="005761CD"/>
    <w:rsid w:val="00577AFB"/>
    <w:rsid w:val="005864BB"/>
    <w:rsid w:val="00587059"/>
    <w:rsid w:val="0059079B"/>
    <w:rsid w:val="005B00F9"/>
    <w:rsid w:val="005B5C9C"/>
    <w:rsid w:val="005C3220"/>
    <w:rsid w:val="005D235B"/>
    <w:rsid w:val="005D5265"/>
    <w:rsid w:val="005D6625"/>
    <w:rsid w:val="005E0AEC"/>
    <w:rsid w:val="005E2BF3"/>
    <w:rsid w:val="005E455E"/>
    <w:rsid w:val="005E6812"/>
    <w:rsid w:val="005F2278"/>
    <w:rsid w:val="005F5FD7"/>
    <w:rsid w:val="006038D7"/>
    <w:rsid w:val="00605A17"/>
    <w:rsid w:val="00612702"/>
    <w:rsid w:val="006157CC"/>
    <w:rsid w:val="0062180D"/>
    <w:rsid w:val="0062304D"/>
    <w:rsid w:val="00625327"/>
    <w:rsid w:val="00654D8F"/>
    <w:rsid w:val="006556AC"/>
    <w:rsid w:val="006622CE"/>
    <w:rsid w:val="006730FD"/>
    <w:rsid w:val="00675CA4"/>
    <w:rsid w:val="00676B49"/>
    <w:rsid w:val="00683218"/>
    <w:rsid w:val="00684C4F"/>
    <w:rsid w:val="006869DB"/>
    <w:rsid w:val="0069132F"/>
    <w:rsid w:val="006915B2"/>
    <w:rsid w:val="00691AFB"/>
    <w:rsid w:val="006922E3"/>
    <w:rsid w:val="006930DC"/>
    <w:rsid w:val="006A008F"/>
    <w:rsid w:val="006A3350"/>
    <w:rsid w:val="006A3BE7"/>
    <w:rsid w:val="006A5AFF"/>
    <w:rsid w:val="006A7E5C"/>
    <w:rsid w:val="006B03EC"/>
    <w:rsid w:val="006B1D0C"/>
    <w:rsid w:val="006B370C"/>
    <w:rsid w:val="006B5CF4"/>
    <w:rsid w:val="006C5F68"/>
    <w:rsid w:val="006C6620"/>
    <w:rsid w:val="006C66F9"/>
    <w:rsid w:val="006D22D4"/>
    <w:rsid w:val="006F36A5"/>
    <w:rsid w:val="006F762B"/>
    <w:rsid w:val="00705D48"/>
    <w:rsid w:val="00707A2A"/>
    <w:rsid w:val="007203AE"/>
    <w:rsid w:val="00724E6C"/>
    <w:rsid w:val="0073251B"/>
    <w:rsid w:val="00751002"/>
    <w:rsid w:val="00753A92"/>
    <w:rsid w:val="00753F01"/>
    <w:rsid w:val="00754A87"/>
    <w:rsid w:val="00756139"/>
    <w:rsid w:val="00756DC8"/>
    <w:rsid w:val="00761912"/>
    <w:rsid w:val="007634C9"/>
    <w:rsid w:val="0076525A"/>
    <w:rsid w:val="00773833"/>
    <w:rsid w:val="007741A7"/>
    <w:rsid w:val="0077556E"/>
    <w:rsid w:val="00775DD7"/>
    <w:rsid w:val="0078095E"/>
    <w:rsid w:val="0078770A"/>
    <w:rsid w:val="00790BA8"/>
    <w:rsid w:val="007A3A30"/>
    <w:rsid w:val="007A6B58"/>
    <w:rsid w:val="007B43E0"/>
    <w:rsid w:val="007B654B"/>
    <w:rsid w:val="007C0F78"/>
    <w:rsid w:val="007D27B4"/>
    <w:rsid w:val="007D7284"/>
    <w:rsid w:val="007E0296"/>
    <w:rsid w:val="007E560F"/>
    <w:rsid w:val="007E5BE6"/>
    <w:rsid w:val="007E7DB3"/>
    <w:rsid w:val="007E7F57"/>
    <w:rsid w:val="007F018E"/>
    <w:rsid w:val="00803378"/>
    <w:rsid w:val="00807155"/>
    <w:rsid w:val="008149EA"/>
    <w:rsid w:val="00815A23"/>
    <w:rsid w:val="00815B45"/>
    <w:rsid w:val="0081664B"/>
    <w:rsid w:val="00822A9C"/>
    <w:rsid w:val="00822E0E"/>
    <w:rsid w:val="00832209"/>
    <w:rsid w:val="00834F2F"/>
    <w:rsid w:val="00837CC4"/>
    <w:rsid w:val="008444BB"/>
    <w:rsid w:val="00847F8D"/>
    <w:rsid w:val="008543C5"/>
    <w:rsid w:val="00860A3F"/>
    <w:rsid w:val="00861FF7"/>
    <w:rsid w:val="00862912"/>
    <w:rsid w:val="00871B67"/>
    <w:rsid w:val="0087448C"/>
    <w:rsid w:val="008804C1"/>
    <w:rsid w:val="0088259C"/>
    <w:rsid w:val="00884329"/>
    <w:rsid w:val="00884A6D"/>
    <w:rsid w:val="0089528E"/>
    <w:rsid w:val="00897E9F"/>
    <w:rsid w:val="008A2DA5"/>
    <w:rsid w:val="008A4DE1"/>
    <w:rsid w:val="008A5C87"/>
    <w:rsid w:val="008B051F"/>
    <w:rsid w:val="008B2BD0"/>
    <w:rsid w:val="008B7BE0"/>
    <w:rsid w:val="008C1906"/>
    <w:rsid w:val="008C4220"/>
    <w:rsid w:val="008C7B33"/>
    <w:rsid w:val="008D226B"/>
    <w:rsid w:val="008D5743"/>
    <w:rsid w:val="008E0A6C"/>
    <w:rsid w:val="008E4FDA"/>
    <w:rsid w:val="008E5739"/>
    <w:rsid w:val="008E5FB9"/>
    <w:rsid w:val="00900974"/>
    <w:rsid w:val="00902D05"/>
    <w:rsid w:val="00904247"/>
    <w:rsid w:val="009109DB"/>
    <w:rsid w:val="009310DC"/>
    <w:rsid w:val="00933A5F"/>
    <w:rsid w:val="0093579B"/>
    <w:rsid w:val="0094046C"/>
    <w:rsid w:val="00950023"/>
    <w:rsid w:val="009539FD"/>
    <w:rsid w:val="00956DC5"/>
    <w:rsid w:val="009604A3"/>
    <w:rsid w:val="00962CDD"/>
    <w:rsid w:val="00967A0B"/>
    <w:rsid w:val="009866DC"/>
    <w:rsid w:val="00987DBD"/>
    <w:rsid w:val="009920CC"/>
    <w:rsid w:val="00993F97"/>
    <w:rsid w:val="00997302"/>
    <w:rsid w:val="009A5F78"/>
    <w:rsid w:val="009B42D9"/>
    <w:rsid w:val="009B7873"/>
    <w:rsid w:val="009B7A55"/>
    <w:rsid w:val="009C3448"/>
    <w:rsid w:val="009D760F"/>
    <w:rsid w:val="009E1282"/>
    <w:rsid w:val="009E452D"/>
    <w:rsid w:val="009F5C21"/>
    <w:rsid w:val="00A05580"/>
    <w:rsid w:val="00A06C2F"/>
    <w:rsid w:val="00A23D9E"/>
    <w:rsid w:val="00A310BD"/>
    <w:rsid w:val="00A31A27"/>
    <w:rsid w:val="00A460FD"/>
    <w:rsid w:val="00A51408"/>
    <w:rsid w:val="00A527B5"/>
    <w:rsid w:val="00A6117A"/>
    <w:rsid w:val="00A660F7"/>
    <w:rsid w:val="00A67B8C"/>
    <w:rsid w:val="00A735D8"/>
    <w:rsid w:val="00A84FBE"/>
    <w:rsid w:val="00A85B0B"/>
    <w:rsid w:val="00A90671"/>
    <w:rsid w:val="00A91395"/>
    <w:rsid w:val="00A97127"/>
    <w:rsid w:val="00AA218B"/>
    <w:rsid w:val="00AA39EC"/>
    <w:rsid w:val="00AA4E1B"/>
    <w:rsid w:val="00AA51D7"/>
    <w:rsid w:val="00AB48D2"/>
    <w:rsid w:val="00AB675C"/>
    <w:rsid w:val="00AB7941"/>
    <w:rsid w:val="00AC0E1F"/>
    <w:rsid w:val="00AC2CDF"/>
    <w:rsid w:val="00AC45A5"/>
    <w:rsid w:val="00AC7954"/>
    <w:rsid w:val="00AD4879"/>
    <w:rsid w:val="00AE037F"/>
    <w:rsid w:val="00AE1B70"/>
    <w:rsid w:val="00AF4166"/>
    <w:rsid w:val="00AF6DB7"/>
    <w:rsid w:val="00B02B36"/>
    <w:rsid w:val="00B02FAE"/>
    <w:rsid w:val="00B04418"/>
    <w:rsid w:val="00B06974"/>
    <w:rsid w:val="00B12D0C"/>
    <w:rsid w:val="00B131EE"/>
    <w:rsid w:val="00B13B5E"/>
    <w:rsid w:val="00B13F41"/>
    <w:rsid w:val="00B2605D"/>
    <w:rsid w:val="00B26F27"/>
    <w:rsid w:val="00B30775"/>
    <w:rsid w:val="00B31D3E"/>
    <w:rsid w:val="00B32526"/>
    <w:rsid w:val="00B3318D"/>
    <w:rsid w:val="00B335BA"/>
    <w:rsid w:val="00B43407"/>
    <w:rsid w:val="00B54DE4"/>
    <w:rsid w:val="00B5607F"/>
    <w:rsid w:val="00B56879"/>
    <w:rsid w:val="00B80B46"/>
    <w:rsid w:val="00B92785"/>
    <w:rsid w:val="00B93B1C"/>
    <w:rsid w:val="00B976F5"/>
    <w:rsid w:val="00BA0ED4"/>
    <w:rsid w:val="00BA386D"/>
    <w:rsid w:val="00BA5191"/>
    <w:rsid w:val="00BB0097"/>
    <w:rsid w:val="00BC563C"/>
    <w:rsid w:val="00BD1756"/>
    <w:rsid w:val="00BD7781"/>
    <w:rsid w:val="00BE6AB4"/>
    <w:rsid w:val="00BE77D5"/>
    <w:rsid w:val="00BF38DE"/>
    <w:rsid w:val="00C045BA"/>
    <w:rsid w:val="00C05537"/>
    <w:rsid w:val="00C23008"/>
    <w:rsid w:val="00C232BA"/>
    <w:rsid w:val="00C24AD5"/>
    <w:rsid w:val="00C44494"/>
    <w:rsid w:val="00C52B89"/>
    <w:rsid w:val="00C67FA2"/>
    <w:rsid w:val="00C7050A"/>
    <w:rsid w:val="00C71B8A"/>
    <w:rsid w:val="00C73D58"/>
    <w:rsid w:val="00C81862"/>
    <w:rsid w:val="00C85124"/>
    <w:rsid w:val="00C87430"/>
    <w:rsid w:val="00C916E7"/>
    <w:rsid w:val="00C9187A"/>
    <w:rsid w:val="00C967FA"/>
    <w:rsid w:val="00CB15F1"/>
    <w:rsid w:val="00CB188E"/>
    <w:rsid w:val="00CB1941"/>
    <w:rsid w:val="00CB5835"/>
    <w:rsid w:val="00CC0E8C"/>
    <w:rsid w:val="00CC35DE"/>
    <w:rsid w:val="00CC40E1"/>
    <w:rsid w:val="00CC5071"/>
    <w:rsid w:val="00CC6982"/>
    <w:rsid w:val="00CD1202"/>
    <w:rsid w:val="00CE0D8C"/>
    <w:rsid w:val="00D06A35"/>
    <w:rsid w:val="00D11505"/>
    <w:rsid w:val="00D14EF3"/>
    <w:rsid w:val="00D31A5B"/>
    <w:rsid w:val="00D401C4"/>
    <w:rsid w:val="00D46C5E"/>
    <w:rsid w:val="00D5008A"/>
    <w:rsid w:val="00D52285"/>
    <w:rsid w:val="00D523F9"/>
    <w:rsid w:val="00D5284F"/>
    <w:rsid w:val="00D53181"/>
    <w:rsid w:val="00D661B8"/>
    <w:rsid w:val="00D67FC1"/>
    <w:rsid w:val="00D72C1E"/>
    <w:rsid w:val="00D75B1B"/>
    <w:rsid w:val="00D913E5"/>
    <w:rsid w:val="00D9427A"/>
    <w:rsid w:val="00D96B9A"/>
    <w:rsid w:val="00DA0D68"/>
    <w:rsid w:val="00DA38A5"/>
    <w:rsid w:val="00DB5D2C"/>
    <w:rsid w:val="00DB789C"/>
    <w:rsid w:val="00DC043F"/>
    <w:rsid w:val="00DC32DE"/>
    <w:rsid w:val="00DC63AC"/>
    <w:rsid w:val="00DD2214"/>
    <w:rsid w:val="00DD614E"/>
    <w:rsid w:val="00DE1322"/>
    <w:rsid w:val="00DE297F"/>
    <w:rsid w:val="00DE3721"/>
    <w:rsid w:val="00DE5E54"/>
    <w:rsid w:val="00DE5F80"/>
    <w:rsid w:val="00DF0226"/>
    <w:rsid w:val="00DF29C2"/>
    <w:rsid w:val="00DF374B"/>
    <w:rsid w:val="00DF48AD"/>
    <w:rsid w:val="00DF595A"/>
    <w:rsid w:val="00E07AE4"/>
    <w:rsid w:val="00E16FD8"/>
    <w:rsid w:val="00E208A3"/>
    <w:rsid w:val="00E2362C"/>
    <w:rsid w:val="00E25A87"/>
    <w:rsid w:val="00E26E23"/>
    <w:rsid w:val="00E270C3"/>
    <w:rsid w:val="00E30E09"/>
    <w:rsid w:val="00E35605"/>
    <w:rsid w:val="00E41EDD"/>
    <w:rsid w:val="00E42418"/>
    <w:rsid w:val="00E452B0"/>
    <w:rsid w:val="00E45524"/>
    <w:rsid w:val="00E502A6"/>
    <w:rsid w:val="00E547AF"/>
    <w:rsid w:val="00E549D5"/>
    <w:rsid w:val="00E54CD2"/>
    <w:rsid w:val="00E54F0D"/>
    <w:rsid w:val="00E61D3F"/>
    <w:rsid w:val="00E63F8E"/>
    <w:rsid w:val="00E64A0E"/>
    <w:rsid w:val="00E64B44"/>
    <w:rsid w:val="00E6518B"/>
    <w:rsid w:val="00E73214"/>
    <w:rsid w:val="00E8174C"/>
    <w:rsid w:val="00E83A65"/>
    <w:rsid w:val="00E87193"/>
    <w:rsid w:val="00E91BED"/>
    <w:rsid w:val="00E922D7"/>
    <w:rsid w:val="00E935EB"/>
    <w:rsid w:val="00E93D7C"/>
    <w:rsid w:val="00E96816"/>
    <w:rsid w:val="00EB15D1"/>
    <w:rsid w:val="00EB3A09"/>
    <w:rsid w:val="00EC1C34"/>
    <w:rsid w:val="00EC36FB"/>
    <w:rsid w:val="00ED306C"/>
    <w:rsid w:val="00ED3D24"/>
    <w:rsid w:val="00ED4D69"/>
    <w:rsid w:val="00ED6853"/>
    <w:rsid w:val="00EE01F1"/>
    <w:rsid w:val="00EE12DD"/>
    <w:rsid w:val="00EE4C40"/>
    <w:rsid w:val="00F04A54"/>
    <w:rsid w:val="00F10D60"/>
    <w:rsid w:val="00F11C61"/>
    <w:rsid w:val="00F2234C"/>
    <w:rsid w:val="00F22894"/>
    <w:rsid w:val="00F26557"/>
    <w:rsid w:val="00F27485"/>
    <w:rsid w:val="00F27807"/>
    <w:rsid w:val="00F313A1"/>
    <w:rsid w:val="00F31C86"/>
    <w:rsid w:val="00F331BF"/>
    <w:rsid w:val="00F3492F"/>
    <w:rsid w:val="00F40E15"/>
    <w:rsid w:val="00F41A79"/>
    <w:rsid w:val="00F420E7"/>
    <w:rsid w:val="00F4640E"/>
    <w:rsid w:val="00F466F6"/>
    <w:rsid w:val="00F4770A"/>
    <w:rsid w:val="00F51A2D"/>
    <w:rsid w:val="00F5230D"/>
    <w:rsid w:val="00F53093"/>
    <w:rsid w:val="00F557E9"/>
    <w:rsid w:val="00F63479"/>
    <w:rsid w:val="00F63BFE"/>
    <w:rsid w:val="00F648B9"/>
    <w:rsid w:val="00F71A6E"/>
    <w:rsid w:val="00F729E1"/>
    <w:rsid w:val="00F74BA8"/>
    <w:rsid w:val="00F81F51"/>
    <w:rsid w:val="00F91928"/>
    <w:rsid w:val="00F92316"/>
    <w:rsid w:val="00F92553"/>
    <w:rsid w:val="00FA31C3"/>
    <w:rsid w:val="00FA61FD"/>
    <w:rsid w:val="00FA7FE7"/>
    <w:rsid w:val="00FC4B48"/>
    <w:rsid w:val="00FD1C1F"/>
    <w:rsid w:val="00FD293A"/>
    <w:rsid w:val="00FD2CFE"/>
    <w:rsid w:val="00FD4710"/>
    <w:rsid w:val="00FD7051"/>
    <w:rsid w:val="00FD7859"/>
    <w:rsid w:val="00FF048D"/>
    <w:rsid w:val="00FF324E"/>
    <w:rsid w:val="00FF52B1"/>
    <w:rsid w:val="00FF70A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colormenu v:ext="edit" fillcolor="none" strokecolor="red"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324E"/>
    <w:pPr>
      <w:suppressAutoHyphens/>
      <w:spacing w:after="120"/>
      <w:jc w:val="both"/>
    </w:pPr>
    <w:rPr>
      <w:rFonts w:eastAsia="Times"/>
      <w:sz w:val="22"/>
      <w:lang w:val="en-US" w:eastAsia="ar-SA"/>
    </w:rPr>
  </w:style>
  <w:style w:type="paragraph" w:styleId="1">
    <w:name w:val="heading 1"/>
    <w:basedOn w:val="a"/>
    <w:next w:val="a"/>
    <w:qFormat/>
    <w:rsid w:val="00FF324E"/>
    <w:pPr>
      <w:keepNext/>
      <w:pageBreakBefore/>
      <w:pBdr>
        <w:bottom w:val="single" w:sz="4" w:space="1" w:color="000000"/>
      </w:pBdr>
      <w:tabs>
        <w:tab w:val="num" w:pos="432"/>
      </w:tabs>
      <w:spacing w:before="240" w:after="240"/>
      <w:ind w:left="432" w:hanging="432"/>
      <w:outlineLvl w:val="0"/>
    </w:pPr>
    <w:rPr>
      <w:rFonts w:ascii="Arial" w:eastAsia="Times New Roman" w:hAnsi="Arial"/>
      <w:b/>
      <w:kern w:val="1"/>
      <w:sz w:val="24"/>
      <w:lang w:val="de-AT"/>
    </w:rPr>
  </w:style>
  <w:style w:type="paragraph" w:styleId="2">
    <w:name w:val="heading 2"/>
    <w:basedOn w:val="a"/>
    <w:next w:val="a"/>
    <w:qFormat/>
    <w:rsid w:val="00FF324E"/>
    <w:pPr>
      <w:keepNext/>
      <w:tabs>
        <w:tab w:val="num" w:pos="576"/>
      </w:tabs>
      <w:spacing w:before="240" w:after="60"/>
      <w:ind w:left="576" w:hanging="576"/>
      <w:outlineLvl w:val="1"/>
    </w:pPr>
    <w:rPr>
      <w:rFonts w:ascii="Arial" w:eastAsia="Times New Roman" w:hAnsi="Arial"/>
      <w:b/>
      <w:lang w:val="de-AT"/>
    </w:rPr>
  </w:style>
  <w:style w:type="paragraph" w:styleId="3">
    <w:name w:val="heading 3"/>
    <w:basedOn w:val="a"/>
    <w:next w:val="a"/>
    <w:qFormat/>
    <w:rsid w:val="00FF324E"/>
    <w:pPr>
      <w:keepNext/>
      <w:tabs>
        <w:tab w:val="num" w:pos="720"/>
      </w:tabs>
      <w:spacing w:before="240" w:after="60"/>
      <w:ind w:left="720" w:hanging="720"/>
      <w:outlineLvl w:val="2"/>
    </w:pPr>
    <w:rPr>
      <w:rFonts w:ascii="Arial" w:eastAsia="Times New Roman" w:hAnsi="Arial"/>
      <w:b/>
    </w:rPr>
  </w:style>
  <w:style w:type="paragraph" w:styleId="4">
    <w:name w:val="heading 4"/>
    <w:basedOn w:val="a"/>
    <w:next w:val="a"/>
    <w:qFormat/>
    <w:rsid w:val="00FF324E"/>
    <w:pPr>
      <w:keepNext/>
      <w:tabs>
        <w:tab w:val="num" w:pos="864"/>
      </w:tabs>
      <w:overflowPunct w:val="0"/>
      <w:autoSpaceDE w:val="0"/>
      <w:spacing w:before="60" w:line="260" w:lineRule="atLeast"/>
      <w:ind w:left="864" w:hanging="864"/>
      <w:textAlignment w:val="baseline"/>
      <w:outlineLvl w:val="3"/>
    </w:pPr>
    <w:rPr>
      <w:rFonts w:ascii="Arial" w:eastAsia="Times New Roman" w:hAnsi="Arial"/>
      <w:b/>
    </w:rPr>
  </w:style>
  <w:style w:type="paragraph" w:styleId="5">
    <w:name w:val="heading 5"/>
    <w:basedOn w:val="a"/>
    <w:next w:val="a"/>
    <w:qFormat/>
    <w:rsid w:val="00FF324E"/>
    <w:pPr>
      <w:tabs>
        <w:tab w:val="num" w:pos="1008"/>
      </w:tabs>
      <w:spacing w:before="120" w:after="60"/>
      <w:ind w:left="1009" w:hanging="1009"/>
      <w:outlineLvl w:val="4"/>
    </w:pPr>
    <w:rPr>
      <w:rFonts w:ascii="Arial" w:hAnsi="Arial"/>
      <w:b/>
    </w:rPr>
  </w:style>
  <w:style w:type="paragraph" w:styleId="6">
    <w:name w:val="heading 6"/>
    <w:basedOn w:val="a"/>
    <w:next w:val="a"/>
    <w:qFormat/>
    <w:rsid w:val="00FF324E"/>
    <w:pPr>
      <w:tabs>
        <w:tab w:val="num" w:pos="1152"/>
      </w:tabs>
      <w:spacing w:before="240" w:after="60"/>
      <w:ind w:left="1152" w:hanging="1152"/>
      <w:outlineLvl w:val="5"/>
    </w:pPr>
    <w:rPr>
      <w:rFonts w:ascii="Arial" w:hAnsi="Arial"/>
      <w:b/>
    </w:rPr>
  </w:style>
  <w:style w:type="paragraph" w:styleId="7">
    <w:name w:val="heading 7"/>
    <w:basedOn w:val="a"/>
    <w:next w:val="a"/>
    <w:qFormat/>
    <w:rsid w:val="00FF324E"/>
    <w:pPr>
      <w:tabs>
        <w:tab w:val="num" w:pos="1296"/>
      </w:tabs>
      <w:spacing w:before="240" w:after="60"/>
      <w:ind w:left="1296" w:hanging="1296"/>
      <w:outlineLvl w:val="6"/>
    </w:pPr>
    <w:rPr>
      <w:sz w:val="24"/>
    </w:rPr>
  </w:style>
  <w:style w:type="paragraph" w:styleId="8">
    <w:name w:val="heading 8"/>
    <w:basedOn w:val="a"/>
    <w:next w:val="a"/>
    <w:qFormat/>
    <w:rsid w:val="00FF324E"/>
    <w:pPr>
      <w:tabs>
        <w:tab w:val="num" w:pos="1440"/>
      </w:tabs>
      <w:spacing w:before="240" w:after="60"/>
      <w:ind w:left="1440" w:hanging="1440"/>
      <w:outlineLvl w:val="7"/>
    </w:pPr>
    <w:rPr>
      <w:i/>
      <w:sz w:val="24"/>
    </w:rPr>
  </w:style>
  <w:style w:type="paragraph" w:styleId="9">
    <w:name w:val="heading 9"/>
    <w:basedOn w:val="a"/>
    <w:next w:val="a"/>
    <w:qFormat/>
    <w:rsid w:val="00FF324E"/>
    <w:pPr>
      <w:tabs>
        <w:tab w:val="num" w:pos="1584"/>
      </w:tabs>
      <w:spacing w:before="240" w:after="60"/>
      <w:ind w:left="1584" w:hanging="1584"/>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FF324E"/>
    <w:rPr>
      <w:rFonts w:ascii="Symbol" w:hAnsi="Symbol"/>
    </w:rPr>
  </w:style>
  <w:style w:type="character" w:customStyle="1" w:styleId="WW8Num3z0">
    <w:name w:val="WW8Num3z0"/>
    <w:rsid w:val="00FF324E"/>
    <w:rPr>
      <w:rFonts w:ascii="Symbol" w:hAnsi="Symbol"/>
    </w:rPr>
  </w:style>
  <w:style w:type="character" w:customStyle="1" w:styleId="WW8Num4z0">
    <w:name w:val="WW8Num4z0"/>
    <w:rsid w:val="00FF324E"/>
    <w:rPr>
      <w:rFonts w:ascii="Symbol" w:hAnsi="Symbol"/>
    </w:rPr>
  </w:style>
  <w:style w:type="character" w:customStyle="1" w:styleId="WW8Num6z0">
    <w:name w:val="WW8Num6z0"/>
    <w:rsid w:val="00FF324E"/>
    <w:rPr>
      <w:rFonts w:ascii="Symbol" w:hAnsi="Symbol"/>
    </w:rPr>
  </w:style>
  <w:style w:type="character" w:customStyle="1" w:styleId="WW8Num8z0">
    <w:name w:val="WW8Num8z0"/>
    <w:rsid w:val="00FF324E"/>
    <w:rPr>
      <w:rFonts w:ascii="Symbol" w:hAnsi="Symbol" w:cs="Times New Roman"/>
    </w:rPr>
  </w:style>
  <w:style w:type="character" w:customStyle="1" w:styleId="WW8Num11z0">
    <w:name w:val="WW8Num11z0"/>
    <w:rsid w:val="00FF324E"/>
    <w:rPr>
      <w:rFonts w:cs="Times New Roman"/>
    </w:rPr>
  </w:style>
  <w:style w:type="character" w:customStyle="1" w:styleId="WW8Num11z1">
    <w:name w:val="WW8Num11z1"/>
    <w:rsid w:val="00FF324E"/>
    <w:rPr>
      <w:rFonts w:ascii="OpenSymbol" w:hAnsi="OpenSymbol" w:cs="OpenSymbol"/>
    </w:rPr>
  </w:style>
  <w:style w:type="character" w:customStyle="1" w:styleId="Absatz-Standardschriftart">
    <w:name w:val="Absatz-Standardschriftart"/>
    <w:rsid w:val="00FF324E"/>
  </w:style>
  <w:style w:type="character" w:customStyle="1" w:styleId="20">
    <w:name w:val="Προεπιλεγμένη γραμματοσειρά2"/>
    <w:rsid w:val="00FF324E"/>
  </w:style>
  <w:style w:type="character" w:customStyle="1" w:styleId="WW8Num7z0">
    <w:name w:val="WW8Num7z0"/>
    <w:rsid w:val="00FF324E"/>
    <w:rPr>
      <w:rFonts w:ascii="Symbol" w:hAnsi="Symbol"/>
    </w:rPr>
  </w:style>
  <w:style w:type="character" w:customStyle="1" w:styleId="WW8Num10z0">
    <w:name w:val="WW8Num10z0"/>
    <w:rsid w:val="00FF324E"/>
    <w:rPr>
      <w:rFonts w:ascii="Times New Roman" w:hAnsi="Times New Roman" w:cs="Times New Roman"/>
    </w:rPr>
  </w:style>
  <w:style w:type="character" w:customStyle="1" w:styleId="WW8Num12z0">
    <w:name w:val="WW8Num12z0"/>
    <w:rsid w:val="00FF324E"/>
    <w:rPr>
      <w:rFonts w:ascii="Symbol" w:hAnsi="Symbol" w:cs="OpenSymbol"/>
    </w:rPr>
  </w:style>
  <w:style w:type="character" w:customStyle="1" w:styleId="WW8Num14z0">
    <w:name w:val="WW8Num14z0"/>
    <w:rsid w:val="00FF324E"/>
    <w:rPr>
      <w:rFonts w:ascii="Symbol" w:hAnsi="Symbol" w:cs="OpenSymbol"/>
    </w:rPr>
  </w:style>
  <w:style w:type="character" w:customStyle="1" w:styleId="WW8Num14z1">
    <w:name w:val="WW8Num14z1"/>
    <w:rsid w:val="00FF324E"/>
    <w:rPr>
      <w:rFonts w:ascii="OpenSymbol" w:hAnsi="OpenSymbol" w:cs="OpenSymbol"/>
    </w:rPr>
  </w:style>
  <w:style w:type="character" w:customStyle="1" w:styleId="WW-Absatz-Standardschriftart">
    <w:name w:val="WW-Absatz-Standardschriftart"/>
    <w:rsid w:val="00FF324E"/>
  </w:style>
  <w:style w:type="character" w:customStyle="1" w:styleId="WW8Num13z0">
    <w:name w:val="WW8Num13z0"/>
    <w:rsid w:val="00FF324E"/>
    <w:rPr>
      <w:rFonts w:ascii="Symbol" w:hAnsi="Symbol" w:cs="OpenSymbol"/>
    </w:rPr>
  </w:style>
  <w:style w:type="character" w:customStyle="1" w:styleId="WW-Absatz-Standardschriftart1">
    <w:name w:val="WW-Absatz-Standardschriftart1"/>
    <w:rsid w:val="00FF324E"/>
  </w:style>
  <w:style w:type="character" w:customStyle="1" w:styleId="WW-Absatz-Standardschriftart11">
    <w:name w:val="WW-Absatz-Standardschriftart11"/>
    <w:rsid w:val="00FF324E"/>
  </w:style>
  <w:style w:type="character" w:customStyle="1" w:styleId="WW-Absatz-Standardschriftart111">
    <w:name w:val="WW-Absatz-Standardschriftart111"/>
    <w:rsid w:val="00FF324E"/>
  </w:style>
  <w:style w:type="character" w:customStyle="1" w:styleId="WW-Absatz-Standardschriftart1111">
    <w:name w:val="WW-Absatz-Standardschriftart1111"/>
    <w:rsid w:val="00FF324E"/>
  </w:style>
  <w:style w:type="character" w:customStyle="1" w:styleId="WW8Num1z0">
    <w:name w:val="WW8Num1z0"/>
    <w:rsid w:val="00FF324E"/>
    <w:rPr>
      <w:rFonts w:ascii="Symbol" w:hAnsi="Symbol"/>
    </w:rPr>
  </w:style>
  <w:style w:type="character" w:customStyle="1" w:styleId="WW8Num5z0">
    <w:name w:val="WW8Num5z0"/>
    <w:rsid w:val="00FF324E"/>
    <w:rPr>
      <w:rFonts w:ascii="Arial" w:eastAsia="Times" w:hAnsi="Arial" w:cs="Arial"/>
    </w:rPr>
  </w:style>
  <w:style w:type="character" w:customStyle="1" w:styleId="WW8Num5z1">
    <w:name w:val="WW8Num5z1"/>
    <w:rsid w:val="00FF324E"/>
    <w:rPr>
      <w:rFonts w:ascii="Courier New" w:hAnsi="Courier New" w:cs="Courier New"/>
    </w:rPr>
  </w:style>
  <w:style w:type="character" w:customStyle="1" w:styleId="WW8Num5z2">
    <w:name w:val="WW8Num5z2"/>
    <w:rsid w:val="00FF324E"/>
    <w:rPr>
      <w:rFonts w:ascii="Wingdings" w:hAnsi="Wingdings"/>
    </w:rPr>
  </w:style>
  <w:style w:type="character" w:customStyle="1" w:styleId="WW8Num5z3">
    <w:name w:val="WW8Num5z3"/>
    <w:rsid w:val="00FF324E"/>
    <w:rPr>
      <w:rFonts w:ascii="Symbol" w:hAnsi="Symbol"/>
    </w:rPr>
  </w:style>
  <w:style w:type="character" w:customStyle="1" w:styleId="WW8Num6z1">
    <w:name w:val="WW8Num6z1"/>
    <w:rsid w:val="00FF324E"/>
    <w:rPr>
      <w:rFonts w:ascii="Courier New" w:hAnsi="Courier New" w:cs="Courier New"/>
    </w:rPr>
  </w:style>
  <w:style w:type="character" w:customStyle="1" w:styleId="WW8Num6z2">
    <w:name w:val="WW8Num6z2"/>
    <w:rsid w:val="00FF324E"/>
    <w:rPr>
      <w:rFonts w:ascii="Wingdings" w:hAnsi="Wingdings"/>
    </w:rPr>
  </w:style>
  <w:style w:type="character" w:customStyle="1" w:styleId="WW8Num8z1">
    <w:name w:val="WW8Num8z1"/>
    <w:rsid w:val="00FF324E"/>
    <w:rPr>
      <w:rFonts w:ascii="Courier New" w:hAnsi="Courier New" w:cs="Courier New"/>
    </w:rPr>
  </w:style>
  <w:style w:type="character" w:customStyle="1" w:styleId="WW8Num8z2">
    <w:name w:val="WW8Num8z2"/>
    <w:rsid w:val="00FF324E"/>
    <w:rPr>
      <w:rFonts w:ascii="Wingdings" w:hAnsi="Wingdings"/>
    </w:rPr>
  </w:style>
  <w:style w:type="character" w:customStyle="1" w:styleId="WW8Num8z3">
    <w:name w:val="WW8Num8z3"/>
    <w:rsid w:val="00FF324E"/>
    <w:rPr>
      <w:rFonts w:ascii="Symbol" w:hAnsi="Symbol"/>
    </w:rPr>
  </w:style>
  <w:style w:type="character" w:customStyle="1" w:styleId="WW8Num15z0">
    <w:name w:val="WW8Num15z0"/>
    <w:rsid w:val="00FF324E"/>
    <w:rPr>
      <w:rFonts w:ascii="Times New Roman" w:eastAsia="MS Mincho" w:hAnsi="Times New Roman" w:cs="Times New Roman"/>
    </w:rPr>
  </w:style>
  <w:style w:type="character" w:customStyle="1" w:styleId="WW8Num15z1">
    <w:name w:val="WW8Num15z1"/>
    <w:rsid w:val="00FF324E"/>
    <w:rPr>
      <w:rFonts w:ascii="Courier New" w:hAnsi="Courier New" w:cs="Courier New"/>
    </w:rPr>
  </w:style>
  <w:style w:type="character" w:customStyle="1" w:styleId="WW8Num15z2">
    <w:name w:val="WW8Num15z2"/>
    <w:rsid w:val="00FF324E"/>
    <w:rPr>
      <w:rFonts w:ascii="Wingdings" w:hAnsi="Wingdings"/>
    </w:rPr>
  </w:style>
  <w:style w:type="character" w:customStyle="1" w:styleId="WW8Num15z3">
    <w:name w:val="WW8Num15z3"/>
    <w:rsid w:val="00FF324E"/>
    <w:rPr>
      <w:rFonts w:ascii="Symbol" w:hAnsi="Symbol"/>
    </w:rPr>
  </w:style>
  <w:style w:type="character" w:customStyle="1" w:styleId="WW8Num16z0">
    <w:name w:val="WW8Num16z0"/>
    <w:rsid w:val="00FF324E"/>
    <w:rPr>
      <w:rFonts w:ascii="Symbol" w:hAnsi="Symbol"/>
      <w:b w:val="0"/>
      <w:i w:val="0"/>
      <w:sz w:val="22"/>
      <w:szCs w:val="24"/>
    </w:rPr>
  </w:style>
  <w:style w:type="character" w:customStyle="1" w:styleId="WW8Num16z1">
    <w:name w:val="WW8Num16z1"/>
    <w:rsid w:val="00FF324E"/>
    <w:rPr>
      <w:rFonts w:ascii="Courier New" w:hAnsi="Courier New" w:cs="Courier New"/>
    </w:rPr>
  </w:style>
  <w:style w:type="character" w:customStyle="1" w:styleId="WW8Num16z2">
    <w:name w:val="WW8Num16z2"/>
    <w:rsid w:val="00FF324E"/>
    <w:rPr>
      <w:rFonts w:ascii="Wingdings" w:hAnsi="Wingdings"/>
    </w:rPr>
  </w:style>
  <w:style w:type="character" w:customStyle="1" w:styleId="WW8Num16z3">
    <w:name w:val="WW8Num16z3"/>
    <w:rsid w:val="00FF324E"/>
    <w:rPr>
      <w:rFonts w:ascii="Symbol" w:hAnsi="Symbol"/>
    </w:rPr>
  </w:style>
  <w:style w:type="character" w:customStyle="1" w:styleId="WW8Num17z0">
    <w:name w:val="WW8Num17z0"/>
    <w:rsid w:val="00FF324E"/>
    <w:rPr>
      <w:rFonts w:ascii="Symbol" w:hAnsi="Symbol"/>
    </w:rPr>
  </w:style>
  <w:style w:type="character" w:customStyle="1" w:styleId="WW8Num17z1">
    <w:name w:val="WW8Num17z1"/>
    <w:rsid w:val="00FF324E"/>
    <w:rPr>
      <w:rFonts w:ascii="Courier New" w:hAnsi="Courier New" w:cs="Courier New"/>
    </w:rPr>
  </w:style>
  <w:style w:type="character" w:customStyle="1" w:styleId="WW8Num17z5">
    <w:name w:val="WW8Num17z5"/>
    <w:rsid w:val="00FF324E"/>
    <w:rPr>
      <w:rFonts w:ascii="Wingdings" w:hAnsi="Wingdings"/>
    </w:rPr>
  </w:style>
  <w:style w:type="character" w:customStyle="1" w:styleId="WW8Num20z1">
    <w:name w:val="WW8Num20z1"/>
    <w:rsid w:val="00FF324E"/>
    <w:rPr>
      <w:rFonts w:ascii="Courier New" w:hAnsi="Courier New" w:cs="Courier New"/>
    </w:rPr>
  </w:style>
  <w:style w:type="character" w:customStyle="1" w:styleId="WW8Num20z2">
    <w:name w:val="WW8Num20z2"/>
    <w:rsid w:val="00FF324E"/>
    <w:rPr>
      <w:rFonts w:ascii="Wingdings" w:hAnsi="Wingdings"/>
    </w:rPr>
  </w:style>
  <w:style w:type="character" w:customStyle="1" w:styleId="WW8Num20z3">
    <w:name w:val="WW8Num20z3"/>
    <w:rsid w:val="00FF324E"/>
    <w:rPr>
      <w:rFonts w:ascii="Symbol" w:hAnsi="Symbol"/>
    </w:rPr>
  </w:style>
  <w:style w:type="character" w:customStyle="1" w:styleId="WW8Num21z0">
    <w:name w:val="WW8Num21z0"/>
    <w:rsid w:val="00FF324E"/>
    <w:rPr>
      <w:rFonts w:ascii="Arial" w:eastAsia="Times New Roman" w:hAnsi="Arial" w:cs="Arial"/>
      <w:b w:val="0"/>
      <w:color w:val="auto"/>
    </w:rPr>
  </w:style>
  <w:style w:type="character" w:customStyle="1" w:styleId="WW8Num22z0">
    <w:name w:val="WW8Num22z0"/>
    <w:rsid w:val="00FF324E"/>
    <w:rPr>
      <w:rFonts w:ascii="Symbol" w:hAnsi="Symbol"/>
      <w:b w:val="0"/>
      <w:i w:val="0"/>
      <w:sz w:val="24"/>
      <w:szCs w:val="24"/>
    </w:rPr>
  </w:style>
  <w:style w:type="character" w:customStyle="1" w:styleId="WW8Num22z1">
    <w:name w:val="WW8Num22z1"/>
    <w:rsid w:val="00FF324E"/>
    <w:rPr>
      <w:rFonts w:ascii="Courier New" w:hAnsi="Courier New" w:cs="Courier New"/>
    </w:rPr>
  </w:style>
  <w:style w:type="character" w:customStyle="1" w:styleId="WW8Num22z2">
    <w:name w:val="WW8Num22z2"/>
    <w:rsid w:val="00FF324E"/>
    <w:rPr>
      <w:rFonts w:ascii="Wingdings" w:hAnsi="Wingdings"/>
    </w:rPr>
  </w:style>
  <w:style w:type="character" w:customStyle="1" w:styleId="WW8Num22z3">
    <w:name w:val="WW8Num22z3"/>
    <w:rsid w:val="00FF324E"/>
    <w:rPr>
      <w:rFonts w:ascii="Symbol" w:hAnsi="Symbol"/>
    </w:rPr>
  </w:style>
  <w:style w:type="character" w:customStyle="1" w:styleId="WW8Num24z0">
    <w:name w:val="WW8Num24z0"/>
    <w:rsid w:val="00FF324E"/>
    <w:rPr>
      <w:rFonts w:ascii="Wingdings" w:hAnsi="Wingdings"/>
    </w:rPr>
  </w:style>
  <w:style w:type="character" w:customStyle="1" w:styleId="WW8Num24z1">
    <w:name w:val="WW8Num24z1"/>
    <w:rsid w:val="00FF324E"/>
    <w:rPr>
      <w:rFonts w:ascii="Courier New" w:hAnsi="Courier New" w:cs="Courier New"/>
    </w:rPr>
  </w:style>
  <w:style w:type="character" w:customStyle="1" w:styleId="WW8Num24z3">
    <w:name w:val="WW8Num24z3"/>
    <w:rsid w:val="00FF324E"/>
    <w:rPr>
      <w:rFonts w:ascii="Symbol" w:hAnsi="Symbol"/>
    </w:rPr>
  </w:style>
  <w:style w:type="character" w:customStyle="1" w:styleId="WW8Num26z0">
    <w:name w:val="WW8Num26z0"/>
    <w:rsid w:val="00FF324E"/>
    <w:rPr>
      <w:rFonts w:ascii="Symbol" w:hAnsi="Symbol"/>
    </w:rPr>
  </w:style>
  <w:style w:type="character" w:customStyle="1" w:styleId="WW8Num26z1">
    <w:name w:val="WW8Num26z1"/>
    <w:rsid w:val="00FF324E"/>
    <w:rPr>
      <w:rFonts w:ascii="Courier New" w:hAnsi="Courier New" w:cs="Courier New"/>
    </w:rPr>
  </w:style>
  <w:style w:type="character" w:customStyle="1" w:styleId="WW8Num26z2">
    <w:name w:val="WW8Num26z2"/>
    <w:rsid w:val="00FF324E"/>
    <w:rPr>
      <w:rFonts w:ascii="Wingdings" w:hAnsi="Wingdings"/>
    </w:rPr>
  </w:style>
  <w:style w:type="character" w:customStyle="1" w:styleId="WW8Num29z0">
    <w:name w:val="WW8Num29z0"/>
    <w:rsid w:val="00FF324E"/>
    <w:rPr>
      <w:i w:val="0"/>
    </w:rPr>
  </w:style>
  <w:style w:type="character" w:customStyle="1" w:styleId="WW8Num31z1">
    <w:name w:val="WW8Num31z1"/>
    <w:rsid w:val="00FF324E"/>
    <w:rPr>
      <w:rFonts w:ascii="Symbol" w:hAnsi="Symbol"/>
    </w:rPr>
  </w:style>
  <w:style w:type="character" w:customStyle="1" w:styleId="WW8Num32z0">
    <w:name w:val="WW8Num32z0"/>
    <w:rsid w:val="00FF324E"/>
    <w:rPr>
      <w:rFonts w:cs="Times New Roman"/>
    </w:rPr>
  </w:style>
  <w:style w:type="character" w:customStyle="1" w:styleId="10">
    <w:name w:val="Προεπιλεγμένη γραμματοσειρά1"/>
    <w:rsid w:val="00FF324E"/>
  </w:style>
  <w:style w:type="character" w:customStyle="1" w:styleId="a3">
    <w:name w:val="Σύμβολο υποσημείωσης"/>
    <w:rsid w:val="00FF324E"/>
    <w:rPr>
      <w:vertAlign w:val="superscript"/>
    </w:rPr>
  </w:style>
  <w:style w:type="character" w:styleId="-">
    <w:name w:val="Hyperlink"/>
    <w:rsid w:val="00FF324E"/>
    <w:rPr>
      <w:color w:val="0000FF"/>
      <w:u w:val="single"/>
    </w:rPr>
  </w:style>
  <w:style w:type="character" w:styleId="a4">
    <w:name w:val="page number"/>
    <w:basedOn w:val="10"/>
    <w:rsid w:val="00FF324E"/>
  </w:style>
  <w:style w:type="character" w:customStyle="1" w:styleId="11">
    <w:name w:val="Παραπομπή σχολίου1"/>
    <w:rsid w:val="00FF324E"/>
    <w:rPr>
      <w:sz w:val="16"/>
      <w:szCs w:val="16"/>
    </w:rPr>
  </w:style>
  <w:style w:type="character" w:customStyle="1" w:styleId="Char">
    <w:name w:val="Char"/>
    <w:rsid w:val="00FF324E"/>
    <w:rPr>
      <w:rFonts w:eastAsia="Times"/>
      <w:sz w:val="22"/>
      <w:lang w:val="en-US" w:eastAsia="ar-SA" w:bidi="ar-SA"/>
    </w:rPr>
  </w:style>
  <w:style w:type="character" w:customStyle="1" w:styleId="3Char">
    <w:name w:val="Στυλ Λίστα 3 + Έντονα Char"/>
    <w:rsid w:val="00FF324E"/>
    <w:rPr>
      <w:rFonts w:eastAsia="Times"/>
      <w:b/>
      <w:bCs/>
      <w:sz w:val="22"/>
      <w:lang w:val="en-US" w:eastAsia="ar-SA" w:bidi="ar-SA"/>
    </w:rPr>
  </w:style>
  <w:style w:type="character" w:customStyle="1" w:styleId="abbrev-journal-title">
    <w:name w:val="abbrev-journal-title"/>
    <w:basedOn w:val="10"/>
    <w:rsid w:val="00FF324E"/>
  </w:style>
  <w:style w:type="character" w:styleId="a5">
    <w:name w:val="Emphasis"/>
    <w:basedOn w:val="10"/>
    <w:qFormat/>
    <w:rsid w:val="00FF324E"/>
    <w:rPr>
      <w:i/>
      <w:iCs/>
    </w:rPr>
  </w:style>
  <w:style w:type="character" w:customStyle="1" w:styleId="CharChar2">
    <w:name w:val="Char Char2"/>
    <w:basedOn w:val="10"/>
    <w:rsid w:val="00FF324E"/>
    <w:rPr>
      <w:rFonts w:eastAsia="Times"/>
      <w:i/>
      <w:lang w:val="en-US"/>
    </w:rPr>
  </w:style>
  <w:style w:type="character" w:customStyle="1" w:styleId="citation">
    <w:name w:val="citation"/>
    <w:basedOn w:val="10"/>
    <w:rsid w:val="00FF324E"/>
  </w:style>
  <w:style w:type="character" w:customStyle="1" w:styleId="name">
    <w:name w:val="name"/>
    <w:basedOn w:val="10"/>
    <w:rsid w:val="00FF324E"/>
  </w:style>
  <w:style w:type="character" w:styleId="a6">
    <w:name w:val="Strong"/>
    <w:basedOn w:val="10"/>
    <w:qFormat/>
    <w:rsid w:val="00FF324E"/>
    <w:rPr>
      <w:b/>
      <w:bCs/>
    </w:rPr>
  </w:style>
  <w:style w:type="character" w:customStyle="1" w:styleId="CharChar1">
    <w:name w:val="Char Char1"/>
    <w:basedOn w:val="10"/>
    <w:rsid w:val="00FF324E"/>
    <w:rPr>
      <w:rFonts w:eastAsia="Times"/>
      <w:sz w:val="22"/>
      <w:lang w:val="en-US"/>
    </w:rPr>
  </w:style>
  <w:style w:type="character" w:customStyle="1" w:styleId="CharChar">
    <w:name w:val="Char Char"/>
    <w:basedOn w:val="10"/>
    <w:rsid w:val="00FF324E"/>
    <w:rPr>
      <w:rFonts w:eastAsia="Times"/>
      <w:sz w:val="22"/>
      <w:lang w:val="en-US"/>
    </w:rPr>
  </w:style>
  <w:style w:type="character" w:customStyle="1" w:styleId="regulartext">
    <w:name w:val="regulartext"/>
    <w:basedOn w:val="10"/>
    <w:rsid w:val="00FF324E"/>
  </w:style>
  <w:style w:type="character" w:customStyle="1" w:styleId="st">
    <w:name w:val="st"/>
    <w:basedOn w:val="10"/>
    <w:rsid w:val="00FF324E"/>
  </w:style>
  <w:style w:type="character" w:styleId="HTML">
    <w:name w:val="HTML Cite"/>
    <w:basedOn w:val="10"/>
    <w:rsid w:val="00FF324E"/>
    <w:rPr>
      <w:i/>
      <w:iCs/>
    </w:rPr>
  </w:style>
  <w:style w:type="character" w:customStyle="1" w:styleId="CharChar3">
    <w:name w:val="Char Char3"/>
    <w:basedOn w:val="10"/>
    <w:rsid w:val="00FF324E"/>
    <w:rPr>
      <w:rFonts w:eastAsia="Times"/>
      <w:lang w:val="en-US" w:eastAsia="ar-SA" w:bidi="ar-SA"/>
    </w:rPr>
  </w:style>
  <w:style w:type="character" w:customStyle="1" w:styleId="pagetitle1">
    <w:name w:val="pagetitle1"/>
    <w:basedOn w:val="10"/>
    <w:rsid w:val="00FF324E"/>
    <w:rPr>
      <w:rFonts w:ascii="Arial" w:hAnsi="Arial" w:cs="Arial"/>
      <w:b w:val="0"/>
      <w:bCs w:val="0"/>
      <w:color w:val="000000"/>
      <w:sz w:val="27"/>
      <w:szCs w:val="27"/>
    </w:rPr>
  </w:style>
  <w:style w:type="character" w:customStyle="1" w:styleId="bodycopy1">
    <w:name w:val="bodycopy1"/>
    <w:basedOn w:val="10"/>
    <w:rsid w:val="00FF324E"/>
    <w:rPr>
      <w:rFonts w:ascii="Verdana" w:hAnsi="Verdana"/>
      <w:color w:val="000000"/>
      <w:sz w:val="17"/>
      <w:szCs w:val="17"/>
    </w:rPr>
  </w:style>
  <w:style w:type="character" w:customStyle="1" w:styleId="referencetext1">
    <w:name w:val="referencetext1"/>
    <w:basedOn w:val="10"/>
    <w:rsid w:val="00FF324E"/>
    <w:rPr>
      <w:vanish w:val="0"/>
    </w:rPr>
  </w:style>
  <w:style w:type="character" w:styleId="-0">
    <w:name w:val="FollowedHyperlink"/>
    <w:basedOn w:val="10"/>
    <w:rsid w:val="00FF324E"/>
    <w:rPr>
      <w:color w:val="800080"/>
      <w:u w:val="single"/>
    </w:rPr>
  </w:style>
  <w:style w:type="character" w:customStyle="1" w:styleId="a7">
    <w:name w:val="Κουκίδες"/>
    <w:rsid w:val="00FF324E"/>
    <w:rPr>
      <w:rFonts w:ascii="OpenSymbol" w:eastAsia="OpenSymbol" w:hAnsi="OpenSymbol" w:cs="OpenSymbol"/>
    </w:rPr>
  </w:style>
  <w:style w:type="character" w:customStyle="1" w:styleId="hps">
    <w:name w:val="hps"/>
    <w:basedOn w:val="10"/>
    <w:rsid w:val="00FF324E"/>
  </w:style>
  <w:style w:type="character" w:customStyle="1" w:styleId="apple-style-span">
    <w:name w:val="apple-style-span"/>
    <w:basedOn w:val="10"/>
    <w:rsid w:val="00FF324E"/>
  </w:style>
  <w:style w:type="character" w:customStyle="1" w:styleId="apple-converted-space">
    <w:name w:val="apple-converted-space"/>
    <w:basedOn w:val="10"/>
    <w:rsid w:val="00FF324E"/>
  </w:style>
  <w:style w:type="character" w:customStyle="1" w:styleId="12">
    <w:name w:val="Παραπομπή υποσημείωσης1"/>
    <w:rsid w:val="00FF324E"/>
    <w:rPr>
      <w:vertAlign w:val="superscript"/>
    </w:rPr>
  </w:style>
  <w:style w:type="character" w:customStyle="1" w:styleId="a8">
    <w:name w:val="Σύμβολα σημείωσης τέλους"/>
    <w:rsid w:val="00FF324E"/>
    <w:rPr>
      <w:vertAlign w:val="superscript"/>
    </w:rPr>
  </w:style>
  <w:style w:type="character" w:customStyle="1" w:styleId="WW-">
    <w:name w:val="WW-Σύμβολα σημείωσης τέλους"/>
    <w:rsid w:val="00FF324E"/>
  </w:style>
  <w:style w:type="character" w:customStyle="1" w:styleId="a9">
    <w:name w:val="Χαρακτήρες αρίθμησης"/>
    <w:rsid w:val="00FF324E"/>
  </w:style>
  <w:style w:type="character" w:customStyle="1" w:styleId="13">
    <w:name w:val="Παραπομπή σημείωσης τέλους1"/>
    <w:rsid w:val="00FF324E"/>
    <w:rPr>
      <w:vertAlign w:val="superscript"/>
    </w:rPr>
  </w:style>
  <w:style w:type="character" w:customStyle="1" w:styleId="21">
    <w:name w:val="Παραπομπή σχολίου2"/>
    <w:basedOn w:val="20"/>
    <w:rsid w:val="00FF324E"/>
    <w:rPr>
      <w:sz w:val="16"/>
      <w:szCs w:val="16"/>
    </w:rPr>
  </w:style>
  <w:style w:type="character" w:customStyle="1" w:styleId="Char0">
    <w:name w:val="Κείμενο σχολίου Char"/>
    <w:basedOn w:val="20"/>
    <w:rsid w:val="00FF324E"/>
    <w:rPr>
      <w:rFonts w:eastAsia="Times"/>
      <w:lang w:val="en-US"/>
    </w:rPr>
  </w:style>
  <w:style w:type="character" w:styleId="aa">
    <w:name w:val="footnote reference"/>
    <w:rsid w:val="00FF324E"/>
    <w:rPr>
      <w:vertAlign w:val="superscript"/>
    </w:rPr>
  </w:style>
  <w:style w:type="character" w:styleId="ab">
    <w:name w:val="endnote reference"/>
    <w:rsid w:val="00FF324E"/>
    <w:rPr>
      <w:vertAlign w:val="superscript"/>
    </w:rPr>
  </w:style>
  <w:style w:type="character" w:customStyle="1" w:styleId="WW8Num12z1">
    <w:name w:val="WW8Num12z1"/>
    <w:rsid w:val="00FF324E"/>
    <w:rPr>
      <w:rFonts w:ascii="OpenSymbol" w:hAnsi="OpenSymbol" w:cs="OpenSymbol"/>
    </w:rPr>
  </w:style>
  <w:style w:type="character" w:customStyle="1" w:styleId="WW8Num13z1">
    <w:name w:val="WW8Num13z1"/>
    <w:rsid w:val="00FF324E"/>
    <w:rPr>
      <w:rFonts w:ascii="OpenSymbol" w:hAnsi="OpenSymbol" w:cs="OpenSymbol"/>
    </w:rPr>
  </w:style>
  <w:style w:type="paragraph" w:customStyle="1" w:styleId="ac">
    <w:name w:val="Επικεφαλίδα"/>
    <w:basedOn w:val="a"/>
    <w:next w:val="ad"/>
    <w:rsid w:val="00FF324E"/>
    <w:pPr>
      <w:keepNext/>
      <w:spacing w:before="240"/>
    </w:pPr>
    <w:rPr>
      <w:rFonts w:ascii="Arial" w:eastAsia="Arial Unicode MS" w:hAnsi="Arial" w:cs="Arial Unicode MS"/>
      <w:sz w:val="28"/>
      <w:szCs w:val="28"/>
    </w:rPr>
  </w:style>
  <w:style w:type="paragraph" w:styleId="ad">
    <w:name w:val="Body Text"/>
    <w:basedOn w:val="a"/>
    <w:rsid w:val="00FF324E"/>
  </w:style>
  <w:style w:type="paragraph" w:styleId="ae">
    <w:name w:val="List"/>
    <w:basedOn w:val="ad"/>
    <w:rsid w:val="00FF324E"/>
  </w:style>
  <w:style w:type="paragraph" w:customStyle="1" w:styleId="22">
    <w:name w:val="Λεζάντα2"/>
    <w:basedOn w:val="a"/>
    <w:rsid w:val="00FF324E"/>
    <w:pPr>
      <w:suppressLineNumbers/>
      <w:spacing w:before="120"/>
    </w:pPr>
    <w:rPr>
      <w:i/>
      <w:iCs/>
      <w:sz w:val="24"/>
      <w:szCs w:val="24"/>
    </w:rPr>
  </w:style>
  <w:style w:type="paragraph" w:customStyle="1" w:styleId="af">
    <w:name w:val="Ευρετήριο"/>
    <w:basedOn w:val="a"/>
    <w:rsid w:val="00FF324E"/>
    <w:pPr>
      <w:suppressLineNumbers/>
    </w:pPr>
  </w:style>
  <w:style w:type="paragraph" w:customStyle="1" w:styleId="14">
    <w:name w:val="Λεζάντα1"/>
    <w:basedOn w:val="a"/>
    <w:next w:val="a"/>
    <w:rsid w:val="00FF324E"/>
    <w:pPr>
      <w:jc w:val="center"/>
    </w:pPr>
    <w:rPr>
      <w:b/>
      <w:bCs/>
      <w:sz w:val="20"/>
    </w:rPr>
  </w:style>
  <w:style w:type="paragraph" w:customStyle="1" w:styleId="15">
    <w:name w:val="Χάρτης εγγράφου1"/>
    <w:basedOn w:val="a"/>
    <w:rsid w:val="00FF324E"/>
    <w:pPr>
      <w:shd w:val="clear" w:color="auto" w:fill="000080"/>
    </w:pPr>
    <w:rPr>
      <w:rFonts w:ascii="Tahoma" w:hAnsi="Tahoma" w:cs="Tahoma"/>
      <w:sz w:val="20"/>
    </w:rPr>
  </w:style>
  <w:style w:type="paragraph" w:customStyle="1" w:styleId="16">
    <w:name w:val="Λίστα με κουκκίδες1"/>
    <w:basedOn w:val="a"/>
    <w:rsid w:val="00FF324E"/>
    <w:pPr>
      <w:tabs>
        <w:tab w:val="num" w:pos="360"/>
      </w:tabs>
      <w:ind w:left="360" w:hanging="360"/>
    </w:pPr>
  </w:style>
  <w:style w:type="paragraph" w:customStyle="1" w:styleId="17">
    <w:name w:val="Λίστα με αριθμούς1"/>
    <w:basedOn w:val="a"/>
    <w:rsid w:val="00FF324E"/>
    <w:pPr>
      <w:tabs>
        <w:tab w:val="num" w:pos="360"/>
      </w:tabs>
      <w:ind w:left="360" w:hanging="360"/>
    </w:pPr>
    <w:rPr>
      <w:lang w:val="en-GB"/>
    </w:rPr>
  </w:style>
  <w:style w:type="paragraph" w:customStyle="1" w:styleId="210">
    <w:name w:val="Σώμα κείμενου 21"/>
    <w:basedOn w:val="a"/>
    <w:rsid w:val="00FF324E"/>
    <w:rPr>
      <w:color w:val="FF0000"/>
    </w:rPr>
  </w:style>
  <w:style w:type="paragraph" w:styleId="af0">
    <w:name w:val="footnote text"/>
    <w:basedOn w:val="a"/>
    <w:rsid w:val="00FF324E"/>
    <w:rPr>
      <w:sz w:val="20"/>
    </w:rPr>
  </w:style>
  <w:style w:type="paragraph" w:styleId="18">
    <w:name w:val="toc 1"/>
    <w:basedOn w:val="a"/>
    <w:next w:val="a"/>
    <w:uiPriority w:val="39"/>
    <w:rsid w:val="00FF324E"/>
    <w:rPr>
      <w:rFonts w:ascii="Arial" w:hAnsi="Arial" w:cs="Arial"/>
      <w:sz w:val="20"/>
      <w:lang w:val="el-GR"/>
    </w:rPr>
  </w:style>
  <w:style w:type="paragraph" w:styleId="23">
    <w:name w:val="toc 2"/>
    <w:basedOn w:val="a"/>
    <w:next w:val="a"/>
    <w:rsid w:val="00FF324E"/>
    <w:pPr>
      <w:ind w:left="220"/>
    </w:pPr>
  </w:style>
  <w:style w:type="paragraph" w:styleId="30">
    <w:name w:val="toc 3"/>
    <w:basedOn w:val="a"/>
    <w:next w:val="a"/>
    <w:rsid w:val="00FF324E"/>
    <w:pPr>
      <w:ind w:left="440"/>
    </w:pPr>
  </w:style>
  <w:style w:type="paragraph" w:styleId="af1">
    <w:name w:val="header"/>
    <w:basedOn w:val="a"/>
    <w:rsid w:val="00FF324E"/>
    <w:pPr>
      <w:pBdr>
        <w:bottom w:val="single" w:sz="4" w:space="1" w:color="000000"/>
      </w:pBdr>
      <w:tabs>
        <w:tab w:val="center" w:pos="4320"/>
        <w:tab w:val="right" w:pos="8640"/>
      </w:tabs>
    </w:pPr>
    <w:rPr>
      <w:i/>
      <w:sz w:val="20"/>
    </w:rPr>
  </w:style>
  <w:style w:type="paragraph" w:customStyle="1" w:styleId="firstpageheader">
    <w:name w:val="first page header"/>
    <w:basedOn w:val="af1"/>
    <w:rsid w:val="00FF324E"/>
    <w:pPr>
      <w:keepNext/>
      <w:spacing w:after="0"/>
      <w:jc w:val="right"/>
    </w:pPr>
    <w:rPr>
      <w:rFonts w:ascii="Arial" w:hAnsi="Arial" w:cs="Arial"/>
      <w:b/>
      <w:iCs/>
      <w:sz w:val="28"/>
      <w:lang w:val="en-GB"/>
    </w:rPr>
  </w:style>
  <w:style w:type="paragraph" w:customStyle="1" w:styleId="HEADINGNONUMBERS">
    <w:name w:val="HEADING NO NUMBERS"/>
    <w:basedOn w:val="a"/>
    <w:rsid w:val="00FF324E"/>
    <w:pPr>
      <w:keepNext/>
      <w:pBdr>
        <w:bottom w:val="single" w:sz="4" w:space="1" w:color="000000"/>
      </w:pBdr>
      <w:spacing w:before="360"/>
      <w:jc w:val="left"/>
    </w:pPr>
    <w:rPr>
      <w:rFonts w:ascii="Arial" w:hAnsi="Arial"/>
      <w:b/>
      <w:sz w:val="24"/>
      <w:lang w:val="en-GB"/>
    </w:rPr>
  </w:style>
  <w:style w:type="paragraph" w:styleId="Web">
    <w:name w:val="Normal (Web)"/>
    <w:basedOn w:val="a"/>
    <w:rsid w:val="00FF324E"/>
    <w:pPr>
      <w:spacing w:after="240" w:line="270" w:lineRule="atLeast"/>
      <w:jc w:val="left"/>
    </w:pPr>
    <w:rPr>
      <w:rFonts w:eastAsia="Times New Roman"/>
      <w:sz w:val="24"/>
      <w:szCs w:val="24"/>
    </w:rPr>
  </w:style>
  <w:style w:type="paragraph" w:customStyle="1" w:styleId="211">
    <w:name w:val="Λίστα με κουκκίδες 21"/>
    <w:basedOn w:val="a"/>
    <w:rsid w:val="00FF324E"/>
    <w:pPr>
      <w:tabs>
        <w:tab w:val="num" w:pos="643"/>
        <w:tab w:val="left" w:pos="697"/>
      </w:tabs>
      <w:ind w:left="714" w:hanging="357"/>
    </w:pPr>
  </w:style>
  <w:style w:type="paragraph" w:styleId="40">
    <w:name w:val="toc 4"/>
    <w:basedOn w:val="a"/>
    <w:next w:val="a"/>
    <w:rsid w:val="00FF324E"/>
    <w:pPr>
      <w:ind w:left="660"/>
    </w:pPr>
  </w:style>
  <w:style w:type="paragraph" w:styleId="af2">
    <w:name w:val="footer"/>
    <w:basedOn w:val="a"/>
    <w:link w:val="Char1"/>
    <w:uiPriority w:val="99"/>
    <w:rsid w:val="00FF324E"/>
    <w:pPr>
      <w:pBdr>
        <w:top w:val="single" w:sz="4" w:space="1" w:color="000000"/>
      </w:pBdr>
      <w:tabs>
        <w:tab w:val="center" w:pos="4320"/>
        <w:tab w:val="right" w:pos="8640"/>
      </w:tabs>
    </w:pPr>
    <w:rPr>
      <w:i/>
      <w:sz w:val="20"/>
    </w:rPr>
  </w:style>
  <w:style w:type="paragraph" w:styleId="50">
    <w:name w:val="toc 5"/>
    <w:basedOn w:val="a"/>
    <w:next w:val="a"/>
    <w:rsid w:val="00FF324E"/>
    <w:pPr>
      <w:spacing w:after="0"/>
      <w:ind w:left="960"/>
      <w:jc w:val="left"/>
    </w:pPr>
    <w:rPr>
      <w:rFonts w:eastAsia="Times New Roman"/>
      <w:sz w:val="24"/>
      <w:szCs w:val="24"/>
    </w:rPr>
  </w:style>
  <w:style w:type="paragraph" w:styleId="60">
    <w:name w:val="toc 6"/>
    <w:basedOn w:val="a"/>
    <w:next w:val="a"/>
    <w:rsid w:val="00FF324E"/>
    <w:pPr>
      <w:spacing w:after="0"/>
      <w:ind w:left="1200"/>
      <w:jc w:val="left"/>
    </w:pPr>
    <w:rPr>
      <w:rFonts w:eastAsia="Times New Roman"/>
      <w:sz w:val="24"/>
      <w:szCs w:val="24"/>
    </w:rPr>
  </w:style>
  <w:style w:type="paragraph" w:styleId="70">
    <w:name w:val="toc 7"/>
    <w:basedOn w:val="a"/>
    <w:next w:val="a"/>
    <w:rsid w:val="00FF324E"/>
    <w:pPr>
      <w:spacing w:after="0"/>
      <w:ind w:left="1440"/>
      <w:jc w:val="left"/>
    </w:pPr>
    <w:rPr>
      <w:rFonts w:eastAsia="Times New Roman"/>
      <w:sz w:val="24"/>
      <w:szCs w:val="24"/>
    </w:rPr>
  </w:style>
  <w:style w:type="paragraph" w:styleId="80">
    <w:name w:val="toc 8"/>
    <w:basedOn w:val="a"/>
    <w:next w:val="a"/>
    <w:rsid w:val="00FF324E"/>
    <w:pPr>
      <w:spacing w:after="0"/>
      <w:ind w:left="1680"/>
      <w:jc w:val="left"/>
    </w:pPr>
    <w:rPr>
      <w:rFonts w:eastAsia="Times New Roman"/>
      <w:sz w:val="24"/>
      <w:szCs w:val="24"/>
    </w:rPr>
  </w:style>
  <w:style w:type="paragraph" w:styleId="90">
    <w:name w:val="toc 9"/>
    <w:basedOn w:val="a"/>
    <w:next w:val="a"/>
    <w:rsid w:val="00FF324E"/>
    <w:pPr>
      <w:spacing w:after="0"/>
      <w:ind w:left="1920"/>
      <w:jc w:val="left"/>
    </w:pPr>
    <w:rPr>
      <w:rFonts w:eastAsia="Times New Roman"/>
      <w:sz w:val="24"/>
      <w:szCs w:val="24"/>
    </w:rPr>
  </w:style>
  <w:style w:type="paragraph" w:customStyle="1" w:styleId="19">
    <w:name w:val="Συνέχεια λίστας1"/>
    <w:basedOn w:val="a"/>
    <w:rsid w:val="00FF324E"/>
    <w:pPr>
      <w:ind w:left="357"/>
    </w:pPr>
  </w:style>
  <w:style w:type="paragraph" w:customStyle="1" w:styleId="1a">
    <w:name w:val="Πίνακας εικόνων1"/>
    <w:basedOn w:val="a"/>
    <w:next w:val="a"/>
    <w:rsid w:val="00FF324E"/>
  </w:style>
  <w:style w:type="paragraph" w:customStyle="1" w:styleId="Figure">
    <w:name w:val="Figure"/>
    <w:basedOn w:val="a"/>
    <w:rsid w:val="00FF324E"/>
    <w:pPr>
      <w:keepNext/>
      <w:spacing w:before="120"/>
      <w:jc w:val="center"/>
    </w:pPr>
  </w:style>
  <w:style w:type="paragraph" w:customStyle="1" w:styleId="31">
    <w:name w:val="Λίστα με κουκκίδες 31"/>
    <w:basedOn w:val="a"/>
    <w:rsid w:val="00FF324E"/>
    <w:pPr>
      <w:tabs>
        <w:tab w:val="num" w:pos="926"/>
      </w:tabs>
      <w:ind w:left="926" w:hanging="229"/>
    </w:pPr>
  </w:style>
  <w:style w:type="paragraph" w:customStyle="1" w:styleId="af3">
    <w:name w:val="Συγγραφείς"/>
    <w:basedOn w:val="a"/>
    <w:rsid w:val="00FF324E"/>
    <w:pPr>
      <w:ind w:left="1701"/>
    </w:pPr>
    <w:rPr>
      <w:lang w:val="el-GR"/>
    </w:rPr>
  </w:style>
  <w:style w:type="paragraph" w:styleId="af4">
    <w:name w:val="Bibliography"/>
    <w:basedOn w:val="a"/>
    <w:rsid w:val="00FF324E"/>
    <w:pPr>
      <w:ind w:left="720" w:hanging="720"/>
      <w:jc w:val="left"/>
    </w:pPr>
  </w:style>
  <w:style w:type="paragraph" w:customStyle="1" w:styleId="1b">
    <w:name w:val="Κείμενο σχολίου1"/>
    <w:basedOn w:val="a"/>
    <w:rsid w:val="00FF324E"/>
    <w:rPr>
      <w:sz w:val="20"/>
    </w:rPr>
  </w:style>
  <w:style w:type="paragraph" w:styleId="af5">
    <w:name w:val="annotation subject"/>
    <w:basedOn w:val="1b"/>
    <w:next w:val="1b"/>
    <w:rsid w:val="00FF324E"/>
    <w:rPr>
      <w:b/>
      <w:bCs/>
    </w:rPr>
  </w:style>
  <w:style w:type="paragraph" w:styleId="af6">
    <w:name w:val="Balloon Text"/>
    <w:basedOn w:val="a"/>
    <w:rsid w:val="00FF324E"/>
    <w:rPr>
      <w:rFonts w:ascii="Tahoma" w:hAnsi="Tahoma" w:cs="Tahoma"/>
      <w:sz w:val="16"/>
      <w:szCs w:val="16"/>
    </w:rPr>
  </w:style>
  <w:style w:type="paragraph" w:styleId="af7">
    <w:name w:val="Subtitle"/>
    <w:basedOn w:val="a"/>
    <w:next w:val="ad"/>
    <w:qFormat/>
    <w:rsid w:val="00FF324E"/>
    <w:pPr>
      <w:jc w:val="center"/>
    </w:pPr>
    <w:rPr>
      <w:rFonts w:ascii="Arial" w:hAnsi="Arial" w:cs="Arial"/>
      <w:sz w:val="20"/>
      <w:szCs w:val="24"/>
    </w:rPr>
  </w:style>
  <w:style w:type="paragraph" w:customStyle="1" w:styleId="310">
    <w:name w:val="Λίστα 31"/>
    <w:basedOn w:val="a"/>
    <w:rsid w:val="00FF324E"/>
    <w:pPr>
      <w:ind w:left="720"/>
    </w:pPr>
  </w:style>
  <w:style w:type="paragraph" w:customStyle="1" w:styleId="212">
    <w:name w:val="Λίστα 21"/>
    <w:basedOn w:val="a"/>
    <w:rsid w:val="00FF324E"/>
    <w:pPr>
      <w:ind w:left="566" w:hanging="283"/>
    </w:pPr>
  </w:style>
  <w:style w:type="paragraph" w:customStyle="1" w:styleId="41">
    <w:name w:val="Λίστα με κουκκίδες 41"/>
    <w:basedOn w:val="a"/>
    <w:rsid w:val="00FF324E"/>
    <w:pPr>
      <w:tabs>
        <w:tab w:val="num" w:pos="1209"/>
      </w:tabs>
      <w:ind w:left="1209" w:hanging="360"/>
    </w:pPr>
  </w:style>
  <w:style w:type="paragraph" w:customStyle="1" w:styleId="32">
    <w:name w:val="Στυλ Λίστα 3 + Έντονα"/>
    <w:basedOn w:val="310"/>
    <w:rsid w:val="00FF324E"/>
    <w:pPr>
      <w:ind w:left="697"/>
    </w:pPr>
    <w:rPr>
      <w:b/>
      <w:bCs/>
    </w:rPr>
  </w:style>
  <w:style w:type="paragraph" w:customStyle="1" w:styleId="213">
    <w:name w:val="Συνέχεια λίστας 21"/>
    <w:basedOn w:val="a"/>
    <w:rsid w:val="00FF324E"/>
    <w:pPr>
      <w:ind w:left="566"/>
    </w:pPr>
  </w:style>
  <w:style w:type="paragraph" w:customStyle="1" w:styleId="311">
    <w:name w:val="Συνέχεια λίστας 31"/>
    <w:basedOn w:val="a"/>
    <w:rsid w:val="00FF324E"/>
    <w:pPr>
      <w:ind w:left="849"/>
    </w:pPr>
  </w:style>
  <w:style w:type="paragraph" w:customStyle="1" w:styleId="1c">
    <w:name w:val="Παράγραφος λίστας1"/>
    <w:basedOn w:val="a"/>
    <w:rsid w:val="00FF324E"/>
    <w:pPr>
      <w:spacing w:after="200" w:line="276" w:lineRule="auto"/>
      <w:ind w:left="720"/>
      <w:jc w:val="left"/>
    </w:pPr>
    <w:rPr>
      <w:rFonts w:ascii="Calibri" w:eastAsia="Calibri" w:hAnsi="Calibri"/>
      <w:szCs w:val="22"/>
    </w:rPr>
  </w:style>
  <w:style w:type="paragraph" w:styleId="af8">
    <w:name w:val="Title"/>
    <w:basedOn w:val="a"/>
    <w:next w:val="af7"/>
    <w:link w:val="Char2"/>
    <w:qFormat/>
    <w:rsid w:val="00FF324E"/>
    <w:pPr>
      <w:spacing w:after="0"/>
      <w:jc w:val="center"/>
    </w:pPr>
    <w:rPr>
      <w:rFonts w:eastAsia="Times New Roman" w:cs="Arial"/>
      <w:b/>
      <w:spacing w:val="20"/>
      <w:lang w:val="el-GR"/>
    </w:rPr>
  </w:style>
  <w:style w:type="paragraph" w:styleId="af9">
    <w:name w:val="Body Text Indent"/>
    <w:basedOn w:val="a"/>
    <w:rsid w:val="00FF324E"/>
    <w:pPr>
      <w:ind w:left="283"/>
    </w:pPr>
  </w:style>
  <w:style w:type="paragraph" w:styleId="afa">
    <w:name w:val="List Paragraph"/>
    <w:basedOn w:val="a"/>
    <w:uiPriority w:val="34"/>
    <w:qFormat/>
    <w:rsid w:val="00FF324E"/>
    <w:pPr>
      <w:spacing w:after="200" w:line="276" w:lineRule="auto"/>
      <w:ind w:left="720"/>
      <w:jc w:val="left"/>
    </w:pPr>
    <w:rPr>
      <w:rFonts w:ascii="Calibri" w:eastAsia="Times New Roman" w:hAnsi="Calibri"/>
      <w:szCs w:val="22"/>
      <w:lang w:val="el-GR"/>
    </w:rPr>
  </w:style>
  <w:style w:type="paragraph" w:customStyle="1" w:styleId="Aaoeeu">
    <w:name w:val="Aaoeeu"/>
    <w:basedOn w:val="a"/>
    <w:next w:val="a"/>
    <w:rsid w:val="00FF324E"/>
    <w:pPr>
      <w:autoSpaceDE w:val="0"/>
      <w:spacing w:after="0"/>
      <w:jc w:val="left"/>
    </w:pPr>
    <w:rPr>
      <w:rFonts w:eastAsia="Calibri"/>
      <w:sz w:val="24"/>
      <w:szCs w:val="24"/>
      <w:lang w:val="el-GR"/>
    </w:rPr>
  </w:style>
  <w:style w:type="paragraph" w:customStyle="1" w:styleId="afb">
    <w:name w:val="Περιεχόμενα πίνακα"/>
    <w:basedOn w:val="a"/>
    <w:rsid w:val="00FF324E"/>
    <w:pPr>
      <w:suppressLineNumbers/>
    </w:pPr>
  </w:style>
  <w:style w:type="paragraph" w:customStyle="1" w:styleId="afc">
    <w:name w:val="Επικεφαλίδα πίνακα"/>
    <w:basedOn w:val="afb"/>
    <w:rsid w:val="00FF324E"/>
    <w:pPr>
      <w:jc w:val="center"/>
    </w:pPr>
    <w:rPr>
      <w:b/>
      <w:bCs/>
    </w:rPr>
  </w:style>
  <w:style w:type="paragraph" w:customStyle="1" w:styleId="100">
    <w:name w:val="Κατάλογος περιεχομένων 10"/>
    <w:basedOn w:val="af"/>
    <w:rsid w:val="00FF324E"/>
    <w:pPr>
      <w:tabs>
        <w:tab w:val="right" w:leader="dot" w:pos="7091"/>
      </w:tabs>
      <w:ind w:left="2547"/>
    </w:pPr>
  </w:style>
  <w:style w:type="paragraph" w:customStyle="1" w:styleId="Default">
    <w:name w:val="Default"/>
    <w:rsid w:val="00FF324E"/>
    <w:pPr>
      <w:suppressAutoHyphens/>
      <w:autoSpaceDE w:val="0"/>
    </w:pPr>
    <w:rPr>
      <w:rFonts w:ascii="DFLBHG+TimesNewRoman" w:eastAsia="Calibri" w:hAnsi="DFLBHG+TimesNewRoman" w:cs="DFLBHG+TimesNewRoman"/>
      <w:color w:val="000000"/>
      <w:sz w:val="24"/>
      <w:szCs w:val="24"/>
      <w:lang w:eastAsia="ar-SA"/>
    </w:rPr>
  </w:style>
  <w:style w:type="paragraph" w:customStyle="1" w:styleId="24">
    <w:name w:val="Κείμενο σχολίου2"/>
    <w:basedOn w:val="a"/>
    <w:rsid w:val="00FF324E"/>
    <w:rPr>
      <w:sz w:val="20"/>
    </w:rPr>
  </w:style>
  <w:style w:type="character" w:customStyle="1" w:styleId="Char2">
    <w:name w:val="Τίτλος Char"/>
    <w:basedOn w:val="a0"/>
    <w:link w:val="af8"/>
    <w:rsid w:val="00B06974"/>
    <w:rPr>
      <w:rFonts w:cs="Arial"/>
      <w:b/>
      <w:spacing w:val="20"/>
      <w:sz w:val="22"/>
      <w:lang w:eastAsia="ar-SA"/>
    </w:rPr>
  </w:style>
  <w:style w:type="character" w:customStyle="1" w:styleId="Char1">
    <w:name w:val="Υποσέλιδο Char"/>
    <w:basedOn w:val="a0"/>
    <w:link w:val="af2"/>
    <w:uiPriority w:val="99"/>
    <w:rsid w:val="00862912"/>
    <w:rPr>
      <w:rFonts w:eastAsia="Times"/>
      <w:i/>
      <w:lang w:val="en-US" w:eastAsia="ar-SA"/>
    </w:rPr>
  </w:style>
  <w:style w:type="character" w:styleId="afd">
    <w:name w:val="annotation reference"/>
    <w:basedOn w:val="a0"/>
    <w:rsid w:val="005761CD"/>
    <w:rPr>
      <w:sz w:val="18"/>
      <w:szCs w:val="18"/>
    </w:rPr>
  </w:style>
  <w:style w:type="paragraph" w:styleId="afe">
    <w:name w:val="annotation text"/>
    <w:basedOn w:val="a"/>
    <w:link w:val="Char10"/>
    <w:rsid w:val="005761CD"/>
    <w:rPr>
      <w:sz w:val="24"/>
      <w:szCs w:val="24"/>
    </w:rPr>
  </w:style>
  <w:style w:type="character" w:customStyle="1" w:styleId="Char10">
    <w:name w:val="Κείμενο σχολίου Char1"/>
    <w:basedOn w:val="a0"/>
    <w:link w:val="afe"/>
    <w:rsid w:val="005761CD"/>
    <w:rPr>
      <w:rFonts w:eastAsia="Times"/>
      <w:sz w:val="24"/>
      <w:szCs w:val="24"/>
      <w:lang w:val="en-US" w:eastAsia="ar-SA"/>
    </w:rPr>
  </w:style>
  <w:style w:type="table" w:styleId="aff">
    <w:name w:val="Table Grid"/>
    <w:basedOn w:val="a1"/>
    <w:rsid w:val="00AA218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763282">
      <w:bodyDiv w:val="1"/>
      <w:marLeft w:val="0"/>
      <w:marRight w:val="0"/>
      <w:marTop w:val="0"/>
      <w:marBottom w:val="0"/>
      <w:divBdr>
        <w:top w:val="none" w:sz="0" w:space="0" w:color="auto"/>
        <w:left w:val="none" w:sz="0" w:space="0" w:color="auto"/>
        <w:bottom w:val="none" w:sz="0" w:space="0" w:color="auto"/>
        <w:right w:val="none" w:sz="0" w:space="0" w:color="auto"/>
      </w:divBdr>
    </w:div>
    <w:div w:id="197009598">
      <w:bodyDiv w:val="1"/>
      <w:marLeft w:val="0"/>
      <w:marRight w:val="0"/>
      <w:marTop w:val="0"/>
      <w:marBottom w:val="0"/>
      <w:divBdr>
        <w:top w:val="none" w:sz="0" w:space="0" w:color="auto"/>
        <w:left w:val="none" w:sz="0" w:space="0" w:color="auto"/>
        <w:bottom w:val="none" w:sz="0" w:space="0" w:color="auto"/>
        <w:right w:val="none" w:sz="0" w:space="0" w:color="auto"/>
      </w:divBdr>
    </w:div>
    <w:div w:id="274989636">
      <w:bodyDiv w:val="1"/>
      <w:marLeft w:val="0"/>
      <w:marRight w:val="0"/>
      <w:marTop w:val="0"/>
      <w:marBottom w:val="0"/>
      <w:divBdr>
        <w:top w:val="none" w:sz="0" w:space="0" w:color="auto"/>
        <w:left w:val="none" w:sz="0" w:space="0" w:color="auto"/>
        <w:bottom w:val="none" w:sz="0" w:space="0" w:color="auto"/>
        <w:right w:val="none" w:sz="0" w:space="0" w:color="auto"/>
      </w:divBdr>
    </w:div>
    <w:div w:id="307134409">
      <w:bodyDiv w:val="1"/>
      <w:marLeft w:val="0"/>
      <w:marRight w:val="0"/>
      <w:marTop w:val="0"/>
      <w:marBottom w:val="0"/>
      <w:divBdr>
        <w:top w:val="none" w:sz="0" w:space="0" w:color="auto"/>
        <w:left w:val="none" w:sz="0" w:space="0" w:color="auto"/>
        <w:bottom w:val="none" w:sz="0" w:space="0" w:color="auto"/>
        <w:right w:val="none" w:sz="0" w:space="0" w:color="auto"/>
      </w:divBdr>
    </w:div>
    <w:div w:id="307824010">
      <w:bodyDiv w:val="1"/>
      <w:marLeft w:val="0"/>
      <w:marRight w:val="0"/>
      <w:marTop w:val="0"/>
      <w:marBottom w:val="0"/>
      <w:divBdr>
        <w:top w:val="none" w:sz="0" w:space="0" w:color="auto"/>
        <w:left w:val="none" w:sz="0" w:space="0" w:color="auto"/>
        <w:bottom w:val="none" w:sz="0" w:space="0" w:color="auto"/>
        <w:right w:val="none" w:sz="0" w:space="0" w:color="auto"/>
      </w:divBdr>
    </w:div>
    <w:div w:id="317736378">
      <w:bodyDiv w:val="1"/>
      <w:marLeft w:val="0"/>
      <w:marRight w:val="0"/>
      <w:marTop w:val="0"/>
      <w:marBottom w:val="0"/>
      <w:divBdr>
        <w:top w:val="none" w:sz="0" w:space="0" w:color="auto"/>
        <w:left w:val="none" w:sz="0" w:space="0" w:color="auto"/>
        <w:bottom w:val="none" w:sz="0" w:space="0" w:color="auto"/>
        <w:right w:val="none" w:sz="0" w:space="0" w:color="auto"/>
      </w:divBdr>
    </w:div>
    <w:div w:id="376125295">
      <w:bodyDiv w:val="1"/>
      <w:marLeft w:val="0"/>
      <w:marRight w:val="0"/>
      <w:marTop w:val="0"/>
      <w:marBottom w:val="0"/>
      <w:divBdr>
        <w:top w:val="none" w:sz="0" w:space="0" w:color="auto"/>
        <w:left w:val="none" w:sz="0" w:space="0" w:color="auto"/>
        <w:bottom w:val="none" w:sz="0" w:space="0" w:color="auto"/>
        <w:right w:val="none" w:sz="0" w:space="0" w:color="auto"/>
      </w:divBdr>
    </w:div>
    <w:div w:id="425080171">
      <w:bodyDiv w:val="1"/>
      <w:marLeft w:val="0"/>
      <w:marRight w:val="0"/>
      <w:marTop w:val="0"/>
      <w:marBottom w:val="0"/>
      <w:divBdr>
        <w:top w:val="none" w:sz="0" w:space="0" w:color="auto"/>
        <w:left w:val="none" w:sz="0" w:space="0" w:color="auto"/>
        <w:bottom w:val="none" w:sz="0" w:space="0" w:color="auto"/>
        <w:right w:val="none" w:sz="0" w:space="0" w:color="auto"/>
      </w:divBdr>
    </w:div>
    <w:div w:id="627588087">
      <w:bodyDiv w:val="1"/>
      <w:marLeft w:val="0"/>
      <w:marRight w:val="0"/>
      <w:marTop w:val="0"/>
      <w:marBottom w:val="0"/>
      <w:divBdr>
        <w:top w:val="none" w:sz="0" w:space="0" w:color="auto"/>
        <w:left w:val="none" w:sz="0" w:space="0" w:color="auto"/>
        <w:bottom w:val="none" w:sz="0" w:space="0" w:color="auto"/>
        <w:right w:val="none" w:sz="0" w:space="0" w:color="auto"/>
      </w:divBdr>
    </w:div>
    <w:div w:id="739794214">
      <w:bodyDiv w:val="1"/>
      <w:marLeft w:val="0"/>
      <w:marRight w:val="0"/>
      <w:marTop w:val="0"/>
      <w:marBottom w:val="0"/>
      <w:divBdr>
        <w:top w:val="none" w:sz="0" w:space="0" w:color="auto"/>
        <w:left w:val="none" w:sz="0" w:space="0" w:color="auto"/>
        <w:bottom w:val="none" w:sz="0" w:space="0" w:color="auto"/>
        <w:right w:val="none" w:sz="0" w:space="0" w:color="auto"/>
      </w:divBdr>
    </w:div>
    <w:div w:id="762647701">
      <w:bodyDiv w:val="1"/>
      <w:marLeft w:val="0"/>
      <w:marRight w:val="0"/>
      <w:marTop w:val="0"/>
      <w:marBottom w:val="0"/>
      <w:divBdr>
        <w:top w:val="none" w:sz="0" w:space="0" w:color="auto"/>
        <w:left w:val="none" w:sz="0" w:space="0" w:color="auto"/>
        <w:bottom w:val="none" w:sz="0" w:space="0" w:color="auto"/>
        <w:right w:val="none" w:sz="0" w:space="0" w:color="auto"/>
      </w:divBdr>
    </w:div>
    <w:div w:id="789980867">
      <w:bodyDiv w:val="1"/>
      <w:marLeft w:val="0"/>
      <w:marRight w:val="0"/>
      <w:marTop w:val="0"/>
      <w:marBottom w:val="0"/>
      <w:divBdr>
        <w:top w:val="none" w:sz="0" w:space="0" w:color="auto"/>
        <w:left w:val="none" w:sz="0" w:space="0" w:color="auto"/>
        <w:bottom w:val="none" w:sz="0" w:space="0" w:color="auto"/>
        <w:right w:val="none" w:sz="0" w:space="0" w:color="auto"/>
      </w:divBdr>
    </w:div>
    <w:div w:id="831289999">
      <w:bodyDiv w:val="1"/>
      <w:marLeft w:val="0"/>
      <w:marRight w:val="0"/>
      <w:marTop w:val="0"/>
      <w:marBottom w:val="0"/>
      <w:divBdr>
        <w:top w:val="none" w:sz="0" w:space="0" w:color="auto"/>
        <w:left w:val="none" w:sz="0" w:space="0" w:color="auto"/>
        <w:bottom w:val="none" w:sz="0" w:space="0" w:color="auto"/>
        <w:right w:val="none" w:sz="0" w:space="0" w:color="auto"/>
      </w:divBdr>
    </w:div>
    <w:div w:id="866673752">
      <w:bodyDiv w:val="1"/>
      <w:marLeft w:val="0"/>
      <w:marRight w:val="0"/>
      <w:marTop w:val="0"/>
      <w:marBottom w:val="0"/>
      <w:divBdr>
        <w:top w:val="none" w:sz="0" w:space="0" w:color="auto"/>
        <w:left w:val="none" w:sz="0" w:space="0" w:color="auto"/>
        <w:bottom w:val="none" w:sz="0" w:space="0" w:color="auto"/>
        <w:right w:val="none" w:sz="0" w:space="0" w:color="auto"/>
      </w:divBdr>
    </w:div>
    <w:div w:id="1100831466">
      <w:bodyDiv w:val="1"/>
      <w:marLeft w:val="0"/>
      <w:marRight w:val="0"/>
      <w:marTop w:val="0"/>
      <w:marBottom w:val="0"/>
      <w:divBdr>
        <w:top w:val="none" w:sz="0" w:space="0" w:color="auto"/>
        <w:left w:val="none" w:sz="0" w:space="0" w:color="auto"/>
        <w:bottom w:val="none" w:sz="0" w:space="0" w:color="auto"/>
        <w:right w:val="none" w:sz="0" w:space="0" w:color="auto"/>
      </w:divBdr>
    </w:div>
    <w:div w:id="1333222465">
      <w:bodyDiv w:val="1"/>
      <w:marLeft w:val="0"/>
      <w:marRight w:val="0"/>
      <w:marTop w:val="0"/>
      <w:marBottom w:val="0"/>
      <w:divBdr>
        <w:top w:val="none" w:sz="0" w:space="0" w:color="auto"/>
        <w:left w:val="none" w:sz="0" w:space="0" w:color="auto"/>
        <w:bottom w:val="none" w:sz="0" w:space="0" w:color="auto"/>
        <w:right w:val="none" w:sz="0" w:space="0" w:color="auto"/>
      </w:divBdr>
    </w:div>
    <w:div w:id="1501651366">
      <w:bodyDiv w:val="1"/>
      <w:marLeft w:val="0"/>
      <w:marRight w:val="0"/>
      <w:marTop w:val="0"/>
      <w:marBottom w:val="0"/>
      <w:divBdr>
        <w:top w:val="none" w:sz="0" w:space="0" w:color="auto"/>
        <w:left w:val="none" w:sz="0" w:space="0" w:color="auto"/>
        <w:bottom w:val="none" w:sz="0" w:space="0" w:color="auto"/>
        <w:right w:val="none" w:sz="0" w:space="0" w:color="auto"/>
      </w:divBdr>
    </w:div>
    <w:div w:id="1512380296">
      <w:bodyDiv w:val="1"/>
      <w:marLeft w:val="0"/>
      <w:marRight w:val="0"/>
      <w:marTop w:val="0"/>
      <w:marBottom w:val="0"/>
      <w:divBdr>
        <w:top w:val="none" w:sz="0" w:space="0" w:color="auto"/>
        <w:left w:val="none" w:sz="0" w:space="0" w:color="auto"/>
        <w:bottom w:val="none" w:sz="0" w:space="0" w:color="auto"/>
        <w:right w:val="none" w:sz="0" w:space="0" w:color="auto"/>
      </w:divBdr>
    </w:div>
    <w:div w:id="1581213917">
      <w:bodyDiv w:val="1"/>
      <w:marLeft w:val="0"/>
      <w:marRight w:val="0"/>
      <w:marTop w:val="0"/>
      <w:marBottom w:val="0"/>
      <w:divBdr>
        <w:top w:val="none" w:sz="0" w:space="0" w:color="auto"/>
        <w:left w:val="none" w:sz="0" w:space="0" w:color="auto"/>
        <w:bottom w:val="none" w:sz="0" w:space="0" w:color="auto"/>
        <w:right w:val="none" w:sz="0" w:space="0" w:color="auto"/>
      </w:divBdr>
      <w:divsChild>
        <w:div w:id="1516992429">
          <w:marLeft w:val="0"/>
          <w:marRight w:val="0"/>
          <w:marTop w:val="0"/>
          <w:marBottom w:val="0"/>
          <w:divBdr>
            <w:top w:val="none" w:sz="0" w:space="0" w:color="auto"/>
            <w:left w:val="none" w:sz="0" w:space="0" w:color="auto"/>
            <w:bottom w:val="none" w:sz="0" w:space="0" w:color="auto"/>
            <w:right w:val="none" w:sz="0" w:space="0" w:color="auto"/>
          </w:divBdr>
          <w:divsChild>
            <w:div w:id="52817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947866">
      <w:bodyDiv w:val="1"/>
      <w:marLeft w:val="0"/>
      <w:marRight w:val="0"/>
      <w:marTop w:val="0"/>
      <w:marBottom w:val="0"/>
      <w:divBdr>
        <w:top w:val="none" w:sz="0" w:space="0" w:color="auto"/>
        <w:left w:val="none" w:sz="0" w:space="0" w:color="auto"/>
        <w:bottom w:val="none" w:sz="0" w:space="0" w:color="auto"/>
        <w:right w:val="none" w:sz="0" w:space="0" w:color="auto"/>
      </w:divBdr>
    </w:div>
    <w:div w:id="1949894055">
      <w:bodyDiv w:val="1"/>
      <w:marLeft w:val="0"/>
      <w:marRight w:val="0"/>
      <w:marTop w:val="0"/>
      <w:marBottom w:val="0"/>
      <w:divBdr>
        <w:top w:val="none" w:sz="0" w:space="0" w:color="auto"/>
        <w:left w:val="none" w:sz="0" w:space="0" w:color="auto"/>
        <w:bottom w:val="none" w:sz="0" w:space="0" w:color="auto"/>
        <w:right w:val="none" w:sz="0" w:space="0" w:color="auto"/>
      </w:divBdr>
    </w:div>
    <w:div w:id="1966933527">
      <w:bodyDiv w:val="1"/>
      <w:marLeft w:val="0"/>
      <w:marRight w:val="0"/>
      <w:marTop w:val="0"/>
      <w:marBottom w:val="0"/>
      <w:divBdr>
        <w:top w:val="none" w:sz="0" w:space="0" w:color="auto"/>
        <w:left w:val="none" w:sz="0" w:space="0" w:color="auto"/>
        <w:bottom w:val="none" w:sz="0" w:space="0" w:color="auto"/>
        <w:right w:val="none" w:sz="0" w:space="0" w:color="auto"/>
      </w:divBdr>
      <w:divsChild>
        <w:div w:id="1778866652">
          <w:marLeft w:val="0"/>
          <w:marRight w:val="0"/>
          <w:marTop w:val="0"/>
          <w:marBottom w:val="0"/>
          <w:divBdr>
            <w:top w:val="none" w:sz="0" w:space="0" w:color="auto"/>
            <w:left w:val="none" w:sz="0" w:space="0" w:color="auto"/>
            <w:bottom w:val="none" w:sz="0" w:space="0" w:color="auto"/>
            <w:right w:val="none" w:sz="0" w:space="0" w:color="auto"/>
          </w:divBdr>
        </w:div>
        <w:div w:id="1817410424">
          <w:marLeft w:val="0"/>
          <w:marRight w:val="0"/>
          <w:marTop w:val="0"/>
          <w:marBottom w:val="0"/>
          <w:divBdr>
            <w:top w:val="none" w:sz="0" w:space="0" w:color="auto"/>
            <w:left w:val="none" w:sz="0" w:space="0" w:color="auto"/>
            <w:bottom w:val="none" w:sz="0" w:space="0" w:color="auto"/>
            <w:right w:val="none" w:sz="0" w:space="0" w:color="auto"/>
          </w:divBdr>
        </w:div>
        <w:div w:id="1411389074">
          <w:marLeft w:val="0"/>
          <w:marRight w:val="0"/>
          <w:marTop w:val="0"/>
          <w:marBottom w:val="0"/>
          <w:divBdr>
            <w:top w:val="none" w:sz="0" w:space="0" w:color="auto"/>
            <w:left w:val="none" w:sz="0" w:space="0" w:color="auto"/>
            <w:bottom w:val="none" w:sz="0" w:space="0" w:color="auto"/>
            <w:right w:val="none" w:sz="0" w:space="0" w:color="auto"/>
          </w:divBdr>
        </w:div>
      </w:divsChild>
    </w:div>
    <w:div w:id="1989548886">
      <w:bodyDiv w:val="1"/>
      <w:marLeft w:val="0"/>
      <w:marRight w:val="0"/>
      <w:marTop w:val="0"/>
      <w:marBottom w:val="0"/>
      <w:divBdr>
        <w:top w:val="none" w:sz="0" w:space="0" w:color="auto"/>
        <w:left w:val="none" w:sz="0" w:space="0" w:color="auto"/>
        <w:bottom w:val="none" w:sz="0" w:space="0" w:color="auto"/>
        <w:right w:val="none" w:sz="0" w:space="0" w:color="auto"/>
      </w:divBdr>
      <w:divsChild>
        <w:div w:id="1773087156">
          <w:marLeft w:val="0"/>
          <w:marRight w:val="0"/>
          <w:marTop w:val="0"/>
          <w:marBottom w:val="0"/>
          <w:divBdr>
            <w:top w:val="none" w:sz="0" w:space="0" w:color="auto"/>
            <w:left w:val="none" w:sz="0" w:space="0" w:color="auto"/>
            <w:bottom w:val="none" w:sz="0" w:space="0" w:color="auto"/>
            <w:right w:val="none" w:sz="0" w:space="0" w:color="auto"/>
          </w:divBdr>
        </w:div>
        <w:div w:id="20540395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0E747-A8CC-4DCE-9E0A-8B521FA41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1673</TotalTime>
  <Pages>2</Pages>
  <Words>193</Words>
  <Characters>1043</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Functional Specifications of EICL International Open Virtual Platform</vt:lpstr>
    </vt:vector>
  </TitlesOfParts>
  <Company/>
  <LinksUpToDate>false</LinksUpToDate>
  <CharactersWithSpaces>1234</CharactersWithSpaces>
  <SharedDoc>false</SharedDoc>
  <HLinks>
    <vt:vector size="12" baseType="variant">
      <vt:variant>
        <vt:i4>7536684</vt:i4>
      </vt:variant>
      <vt:variant>
        <vt:i4>15</vt:i4>
      </vt:variant>
      <vt:variant>
        <vt:i4>0</vt:i4>
      </vt:variant>
      <vt:variant>
        <vt:i4>5</vt:i4>
      </vt:variant>
      <vt:variant>
        <vt:lpwstr>http://www.ekap.gr/</vt:lpwstr>
      </vt:variant>
      <vt:variant>
        <vt:lpwstr/>
      </vt:variant>
      <vt:variant>
        <vt:i4>7536684</vt:i4>
      </vt:variant>
      <vt:variant>
        <vt:i4>12</vt:i4>
      </vt:variant>
      <vt:variant>
        <vt:i4>0</vt:i4>
      </vt:variant>
      <vt:variant>
        <vt:i4>5</vt:i4>
      </vt:variant>
      <vt:variant>
        <vt:lpwstr>http://www.ekap.gr/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Functional Specifications of EICL International Open Virtual Platform</dc:title>
  <dc:subject/>
  <dc:creator>Andreas Konstantinidis</dc:creator>
  <cp:keywords/>
  <cp:lastModifiedBy>dimi</cp:lastModifiedBy>
  <cp:revision>76</cp:revision>
  <cp:lastPrinted>2011-05-01T22:00:00Z</cp:lastPrinted>
  <dcterms:created xsi:type="dcterms:W3CDTF">2012-03-14T21:40:00Z</dcterms:created>
  <dcterms:modified xsi:type="dcterms:W3CDTF">2014-05-02T21:06:00Z</dcterms:modified>
</cp:coreProperties>
</file>